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F2C44" w:rsidRPr="0051503F" w:rsidRDefault="000F2C44" w:rsidP="0069026E">
      <w:pPr>
        <w:pStyle w:val="Avanodecorpodetexto31"/>
        <w:shd w:val="clear" w:color="auto" w:fill="FFFFFF"/>
        <w:snapToGrid w:val="0"/>
        <w:spacing w:line="240" w:lineRule="auto"/>
        <w:ind w:left="0"/>
        <w:jc w:val="left"/>
        <w:rPr>
          <w:rFonts w:ascii="Arial" w:hAnsi="Arial" w:cs="Arial"/>
          <w:shd w:val="clear" w:color="auto" w:fill="B3B3B3"/>
        </w:rPr>
      </w:pPr>
      <w:r w:rsidRPr="0051503F">
        <w:rPr>
          <w:rFonts w:ascii="Arial" w:hAnsi="Arial" w:cs="Arial"/>
          <w:shd w:val="clear" w:color="auto" w:fill="B3B3B3"/>
        </w:rPr>
        <w:t>Recebido em: ___/___/___ Por: ______________________________</w:t>
      </w:r>
    </w:p>
    <w:p w:rsidR="000F2C44" w:rsidRDefault="000F2C44" w:rsidP="0069026E">
      <w:pPr>
        <w:pStyle w:val="Avanodecorpodetexto31"/>
        <w:shd w:val="clear" w:color="auto" w:fill="FFFFFF"/>
        <w:spacing w:line="240" w:lineRule="auto"/>
        <w:ind w:left="0"/>
        <w:jc w:val="left"/>
      </w:pPr>
    </w:p>
    <w:p w:rsidR="000F2C44" w:rsidRDefault="000F2C44">
      <w:pPr>
        <w:pStyle w:val="Avanodecorpodetexto31"/>
        <w:spacing w:line="240" w:lineRule="auto"/>
        <w:ind w:left="0"/>
        <w:jc w:val="left"/>
        <w:rPr>
          <w:rFonts w:ascii="Arial" w:hAnsi="Arial" w:cs="Arial"/>
          <w:b/>
          <w:bCs/>
          <w:sz w:val="24"/>
          <w:szCs w:val="24"/>
        </w:rPr>
      </w:pPr>
      <w:r>
        <w:rPr>
          <w:rFonts w:ascii="Arial" w:hAnsi="Arial" w:cs="Arial"/>
          <w:b/>
          <w:bCs/>
          <w:sz w:val="24"/>
          <w:szCs w:val="24"/>
        </w:rPr>
        <w:t>FICHA DE MANIFESTAÇÃO DE INTERESSE Q3/2013-2014:</w:t>
      </w:r>
    </w:p>
    <w:p w:rsidR="000F2C44" w:rsidRDefault="000F2C44">
      <w:pPr>
        <w:pStyle w:val="Avanodecorpodetexto31"/>
        <w:spacing w:line="240" w:lineRule="auto"/>
        <w:ind w:left="0"/>
        <w:jc w:val="left"/>
        <w:rPr>
          <w:rFonts w:ascii="Arial" w:hAnsi="Arial" w:cs="Arial"/>
          <w:sz w:val="18"/>
          <w:szCs w:val="18"/>
        </w:rPr>
      </w:pPr>
    </w:p>
    <w:p w:rsidR="000F2C44" w:rsidRDefault="000F2C44">
      <w:pPr>
        <w:pStyle w:val="Avanodecorpodetexto31"/>
        <w:spacing w:line="240" w:lineRule="auto"/>
        <w:ind w:left="0"/>
        <w:jc w:val="left"/>
        <w:rPr>
          <w:rFonts w:ascii="Arial" w:hAnsi="Arial" w:cs="Arial"/>
          <w:sz w:val="16"/>
          <w:szCs w:val="16"/>
        </w:rPr>
      </w:pPr>
      <w:r>
        <w:rPr>
          <w:rFonts w:ascii="Arial" w:hAnsi="Arial" w:cs="Arial"/>
          <w:sz w:val="16"/>
          <w:szCs w:val="16"/>
        </w:rPr>
        <w:t xml:space="preserve">Esta ficha de manifestação de interesse destina-se a realizar uma caracterização sintética da entidade respondente, a identificar o interesse e expectativas face ao projecto Q3 - Qualificar o 3º Sector e servirá de base ao processo de pré-selecção das entidades a integrar no projecto.* </w:t>
      </w:r>
    </w:p>
    <w:p w:rsidR="000F2C44" w:rsidRDefault="000F2C44">
      <w:pPr>
        <w:pStyle w:val="Avanodecorpodetexto31"/>
        <w:spacing w:line="240" w:lineRule="auto"/>
        <w:ind w:left="0"/>
        <w:jc w:val="left"/>
        <w:rPr>
          <w:rFonts w:ascii="Arial" w:hAnsi="Arial" w:cs="Arial"/>
          <w:sz w:val="16"/>
          <w:szCs w:val="16"/>
        </w:rPr>
      </w:pPr>
      <w:r>
        <w:rPr>
          <w:rFonts w:ascii="Arial" w:hAnsi="Arial" w:cs="Arial"/>
          <w:sz w:val="16"/>
          <w:szCs w:val="16"/>
        </w:rPr>
        <w:t>Os dados recolhidos são confidenciais e o seu uso restringe-se ao efeito anunciado.*</w:t>
      </w:r>
    </w:p>
    <w:p w:rsidR="000F2C44" w:rsidRDefault="000F2C44">
      <w:pPr>
        <w:pStyle w:val="Avanodecorpodetexto31"/>
        <w:spacing w:line="240" w:lineRule="auto"/>
        <w:ind w:left="0"/>
        <w:jc w:val="left"/>
        <w:rPr>
          <w:rFonts w:ascii="Arial" w:hAnsi="Arial" w:cs="Arial"/>
          <w:sz w:val="16"/>
          <w:szCs w:val="16"/>
        </w:rPr>
      </w:pPr>
      <w:r>
        <w:rPr>
          <w:rFonts w:ascii="Arial" w:hAnsi="Arial" w:cs="Arial"/>
          <w:sz w:val="16"/>
          <w:szCs w:val="16"/>
        </w:rPr>
        <w:t>A parceria Q3 é responsável pela recolha e tratamento dos dados obtidos.*</w:t>
      </w:r>
    </w:p>
    <w:p w:rsidR="000F2C44" w:rsidRDefault="000F2C44">
      <w:pPr>
        <w:pStyle w:val="Avanodecorpodetexto31"/>
        <w:spacing w:line="240" w:lineRule="auto"/>
        <w:ind w:left="0"/>
        <w:jc w:val="left"/>
        <w:rPr>
          <w:rFonts w:ascii="Arial" w:hAnsi="Arial" w:cs="Arial"/>
          <w:sz w:val="16"/>
          <w:szCs w:val="16"/>
        </w:rPr>
      </w:pPr>
      <w:r>
        <w:rPr>
          <w:rFonts w:ascii="Arial" w:hAnsi="Arial" w:cs="Arial"/>
          <w:sz w:val="16"/>
          <w:szCs w:val="16"/>
        </w:rPr>
        <w:t>É garantido o acesso aos dados para rectificação, até ao prazo limite dado para o envio desta ficha.*</w:t>
      </w:r>
    </w:p>
    <w:p w:rsidR="000F2C44" w:rsidRDefault="000F2C44">
      <w:pPr>
        <w:pStyle w:val="Avanodecorpodetexto31"/>
        <w:spacing w:line="240" w:lineRule="auto"/>
        <w:ind w:left="0"/>
        <w:jc w:val="left"/>
        <w:rPr>
          <w:rFonts w:ascii="Arial" w:hAnsi="Arial" w:cs="Arial"/>
          <w:sz w:val="16"/>
          <w:szCs w:val="16"/>
        </w:rPr>
      </w:pPr>
      <w:r>
        <w:rPr>
          <w:rFonts w:ascii="Arial" w:hAnsi="Arial" w:cs="Arial"/>
          <w:sz w:val="16"/>
          <w:szCs w:val="16"/>
        </w:rPr>
        <w:t>O preenchimento o mais completo possível desta ficha é tido em consideração na sua análise.*</w:t>
      </w:r>
    </w:p>
    <w:p w:rsidR="000F2C44" w:rsidRDefault="000F2C44">
      <w:pPr>
        <w:pStyle w:val="Avanodecorpodetexto31"/>
        <w:spacing w:line="240" w:lineRule="auto"/>
        <w:ind w:left="0"/>
        <w:jc w:val="left"/>
        <w:rPr>
          <w:rFonts w:ascii="Arial" w:hAnsi="Arial" w:cs="Arial"/>
          <w:sz w:val="16"/>
          <w:szCs w:val="16"/>
        </w:rPr>
      </w:pPr>
      <w:r>
        <w:rPr>
          <w:rFonts w:ascii="Arial" w:hAnsi="Arial" w:cs="Arial"/>
          <w:sz w:val="16"/>
          <w:szCs w:val="16"/>
        </w:rPr>
        <w:t xml:space="preserve">A todas as entidades que devolverem a respectiva ficha será dada resposta por escrito.* </w:t>
      </w:r>
    </w:p>
    <w:p w:rsidR="000F2C44" w:rsidRDefault="000F2C44">
      <w:pPr>
        <w:pStyle w:val="Avanodecorpodetexto31"/>
        <w:spacing w:line="240" w:lineRule="auto"/>
        <w:ind w:left="0"/>
        <w:jc w:val="left"/>
        <w:rPr>
          <w:rFonts w:ascii="Arial" w:hAnsi="Arial" w:cs="Arial"/>
          <w:sz w:val="16"/>
          <w:szCs w:val="16"/>
        </w:rPr>
      </w:pPr>
      <w:r>
        <w:rPr>
          <w:rFonts w:ascii="Arial" w:hAnsi="Arial" w:cs="Arial"/>
          <w:sz w:val="16"/>
          <w:szCs w:val="16"/>
        </w:rPr>
        <w:t xml:space="preserve">A devolução desta ficha deverá ser feita para o seguinte endereço de email: </w:t>
      </w:r>
      <w:hyperlink r:id="rId7" w:history="1">
        <w:r>
          <w:rPr>
            <w:rStyle w:val="Hyperlink"/>
            <w:rFonts w:ascii="Arial" w:hAnsi="Arial" w:cs="Arial"/>
            <w:sz w:val="16"/>
            <w:szCs w:val="16"/>
          </w:rPr>
          <w:t>minhaterra@minhaterra.pt</w:t>
        </w:r>
      </w:hyperlink>
      <w:r>
        <w:rPr>
          <w:rFonts w:ascii="Arial" w:hAnsi="Arial" w:cs="Arial"/>
          <w:sz w:val="16"/>
          <w:szCs w:val="16"/>
        </w:rPr>
        <w:t xml:space="preserve"> </w:t>
      </w:r>
    </w:p>
    <w:p w:rsidR="000F2C44" w:rsidRDefault="000F2C44">
      <w:pPr>
        <w:pStyle w:val="Avanodecorpodetexto31"/>
        <w:spacing w:line="240" w:lineRule="auto"/>
        <w:ind w:left="0"/>
        <w:jc w:val="right"/>
        <w:rPr>
          <w:rFonts w:ascii="Arial" w:hAnsi="Arial" w:cs="Arial"/>
          <w:sz w:val="12"/>
          <w:szCs w:val="12"/>
        </w:rPr>
      </w:pPr>
    </w:p>
    <w:p w:rsidR="000F2C44" w:rsidRDefault="000F2C44">
      <w:pPr>
        <w:pStyle w:val="Avanodecorpodetexto31"/>
        <w:spacing w:line="240" w:lineRule="auto"/>
        <w:ind w:left="0"/>
        <w:jc w:val="right"/>
        <w:rPr>
          <w:rFonts w:ascii="Arial" w:hAnsi="Arial" w:cs="Arial"/>
          <w:sz w:val="12"/>
          <w:szCs w:val="12"/>
        </w:rPr>
      </w:pPr>
      <w:r>
        <w:rPr>
          <w:rFonts w:ascii="Arial" w:hAnsi="Arial" w:cs="Arial"/>
          <w:sz w:val="12"/>
          <w:szCs w:val="12"/>
        </w:rPr>
        <w:t>*De acordo com a Lei n.º67/98, Lei da Protecção de Dados Pessoais</w:t>
      </w:r>
    </w:p>
    <w:p w:rsidR="000F2C44" w:rsidRDefault="000F2C44">
      <w:pPr>
        <w:pStyle w:val="Avanodecorpodetexto31"/>
        <w:spacing w:line="240" w:lineRule="auto"/>
        <w:ind w:left="0"/>
        <w:jc w:val="right"/>
        <w:rPr>
          <w:rFonts w:ascii="Arial" w:hAnsi="Arial" w:cs="Arial"/>
          <w:sz w:val="16"/>
          <w:szCs w:val="16"/>
        </w:rPr>
      </w:pPr>
    </w:p>
    <w:p w:rsidR="000F2C44" w:rsidRDefault="000F2C44">
      <w:pPr>
        <w:pStyle w:val="Avanodecorpodetexto31"/>
        <w:spacing w:line="240" w:lineRule="auto"/>
        <w:ind w:left="0"/>
        <w:jc w:val="right"/>
        <w:rPr>
          <w:rFonts w:ascii="Arial" w:hAnsi="Arial" w:cs="Arial"/>
          <w:sz w:val="21"/>
          <w:szCs w:val="21"/>
        </w:rPr>
      </w:pPr>
      <w:r>
        <w:rPr>
          <w:rFonts w:ascii="Arial" w:hAnsi="Arial" w:cs="Arial"/>
          <w:i/>
          <w:iCs/>
          <w:sz w:val="21"/>
          <w:szCs w:val="21"/>
        </w:rPr>
        <w:t>Agradecemos o interesse e o tempo despendido</w:t>
      </w:r>
      <w:r>
        <w:rPr>
          <w:rFonts w:ascii="Arial" w:hAnsi="Arial" w:cs="Arial"/>
          <w:sz w:val="21"/>
          <w:szCs w:val="21"/>
        </w:rPr>
        <w:t>.</w:t>
      </w:r>
    </w:p>
    <w:p w:rsidR="000F2C44" w:rsidRDefault="000F2C44">
      <w:pPr>
        <w:jc w:val="both"/>
        <w:rPr>
          <w:rFonts w:ascii="Arial" w:hAnsi="Arial" w:cs="Arial"/>
          <w:b/>
          <w:bCs/>
          <w:sz w:val="16"/>
          <w:szCs w:val="16"/>
        </w:rPr>
      </w:pPr>
      <w:r>
        <w:rPr>
          <w:rFonts w:ascii="Arial" w:hAnsi="Arial" w:cs="Arial"/>
          <w:b/>
          <w:bCs/>
          <w:sz w:val="16"/>
          <w:szCs w:val="16"/>
        </w:rPr>
        <w:t>INSTRUÇÕES DE PREENCHIMENTO:</w:t>
      </w:r>
    </w:p>
    <w:p w:rsidR="000F2C44" w:rsidRDefault="000F2C44">
      <w:pPr>
        <w:ind w:left="360"/>
        <w:jc w:val="both"/>
        <w:rPr>
          <w:rFonts w:ascii="Arial" w:eastAsia="Times New Roman" w:hAnsi="Arial"/>
          <w:b/>
          <w:bCs/>
          <w:sz w:val="16"/>
          <w:szCs w:val="16"/>
        </w:rPr>
      </w:pPr>
      <w:r>
        <w:rPr>
          <w:rFonts w:ascii="Arial" w:eastAsia="Times New Roman" w:hAnsi="Arial"/>
          <w:b/>
          <w:bCs/>
          <w:sz w:val="16"/>
          <w:szCs w:val="16"/>
        </w:rPr>
        <w:t>&gt; Só responder nos espaços em branco;</w:t>
      </w:r>
    </w:p>
    <w:p w:rsidR="000F2C44" w:rsidRDefault="000F2C44">
      <w:pPr>
        <w:tabs>
          <w:tab w:val="left" w:pos="4320"/>
        </w:tabs>
        <w:ind w:left="360"/>
        <w:jc w:val="both"/>
        <w:rPr>
          <w:rFonts w:ascii="Arial" w:eastAsia="Times New Roman" w:hAnsi="Arial"/>
          <w:b/>
          <w:bCs/>
          <w:sz w:val="16"/>
          <w:szCs w:val="16"/>
        </w:rPr>
      </w:pPr>
      <w:r>
        <w:rPr>
          <w:rFonts w:ascii="Arial" w:hAnsi="Arial" w:cs="Arial"/>
          <w:b/>
          <w:bCs/>
          <w:sz w:val="16"/>
          <w:szCs w:val="16"/>
        </w:rPr>
        <w:t xml:space="preserve">&gt; Perante o símbolo </w:t>
      </w:r>
      <w:r>
        <w:rPr>
          <w:rFonts w:ascii="Arial" w:eastAsia="Times New Roman" w:hAnsi="Arial"/>
          <w:b/>
          <w:bCs/>
          <w:sz w:val="16"/>
          <w:szCs w:val="16"/>
        </w:rPr>
        <w:t>, assinalar com um X;</w:t>
      </w:r>
    </w:p>
    <w:p w:rsidR="000F2C44" w:rsidRDefault="000F2C44">
      <w:pPr>
        <w:pStyle w:val="Avanodecorpodetexto31"/>
        <w:tabs>
          <w:tab w:val="left" w:pos="4320"/>
        </w:tabs>
        <w:snapToGrid w:val="0"/>
        <w:spacing w:line="240" w:lineRule="auto"/>
        <w:ind w:left="360"/>
        <w:jc w:val="left"/>
        <w:rPr>
          <w:rFonts w:ascii="Arial" w:eastAsia="Times New Roman" w:hAnsi="Arial"/>
          <w:b/>
          <w:bCs/>
          <w:sz w:val="16"/>
          <w:szCs w:val="16"/>
        </w:rPr>
      </w:pPr>
      <w:r>
        <w:rPr>
          <w:rFonts w:ascii="Arial" w:eastAsia="Times New Roman" w:hAnsi="Arial"/>
          <w:b/>
          <w:bCs/>
          <w:sz w:val="16"/>
          <w:szCs w:val="16"/>
        </w:rPr>
        <w:t>&gt; Perante o espaço ___, indicar o número.</w:t>
      </w:r>
    </w:p>
    <w:p w:rsidR="000F2C44" w:rsidRDefault="000F2C44" w:rsidP="00BC5895">
      <w:pPr>
        <w:spacing w:line="240" w:lineRule="atLeast"/>
        <w:jc w:val="both"/>
        <w:rPr>
          <w:rFonts w:ascii="Arial" w:hAnsi="Arial" w:cs="Arial"/>
          <w:sz w:val="16"/>
          <w:szCs w:val="16"/>
        </w:rPr>
      </w:pPr>
    </w:p>
    <w:p w:rsidR="000F2C44" w:rsidRDefault="000F2C44" w:rsidP="00BC5895">
      <w:pPr>
        <w:pStyle w:val="Avanodecorpodetexto31"/>
        <w:numPr>
          <w:ilvl w:val="0"/>
          <w:numId w:val="1"/>
        </w:numPr>
        <w:tabs>
          <w:tab w:val="left" w:pos="7200"/>
        </w:tabs>
        <w:snapToGrid w:val="0"/>
        <w:spacing w:line="240" w:lineRule="atLeast"/>
        <w:jc w:val="left"/>
        <w:rPr>
          <w:rFonts w:ascii="Arial" w:hAnsi="Arial" w:cs="Arial"/>
          <w:b/>
          <w:bCs/>
          <w:sz w:val="16"/>
          <w:szCs w:val="16"/>
        </w:rPr>
      </w:pPr>
      <w:r>
        <w:rPr>
          <w:rFonts w:ascii="Arial" w:hAnsi="Arial" w:cs="Arial"/>
          <w:b/>
          <w:bCs/>
          <w:sz w:val="16"/>
          <w:szCs w:val="16"/>
        </w:rPr>
        <w:t>Dados de Identificação da Entidade:</w:t>
      </w:r>
    </w:p>
    <w:p w:rsidR="000F2C44" w:rsidRDefault="000F2C44" w:rsidP="00BC5895">
      <w:pPr>
        <w:pStyle w:val="Avanodecorpodetexto31"/>
        <w:spacing w:line="240" w:lineRule="atLeast"/>
        <w:ind w:left="368"/>
        <w:jc w:val="left"/>
        <w:rPr>
          <w:rFonts w:ascii="Arial" w:hAnsi="Arial" w:cs="Arial"/>
          <w:sz w:val="16"/>
          <w:szCs w:val="16"/>
        </w:rPr>
      </w:pPr>
      <w:r>
        <w:rPr>
          <w:rFonts w:ascii="Arial" w:hAnsi="Arial" w:cs="Arial"/>
          <w:sz w:val="16"/>
          <w:szCs w:val="16"/>
        </w:rPr>
        <w:sym w:font="Wingdings" w:char="F0FC"/>
      </w:r>
      <w:r w:rsidRPr="0069026E">
        <w:rPr>
          <w:rFonts w:ascii="Arial" w:hAnsi="Arial" w:cs="Arial"/>
          <w:sz w:val="16"/>
          <w:szCs w:val="16"/>
        </w:rPr>
        <w:t xml:space="preserve">Designação de acordo com o cartão de Pessoa </w:t>
      </w:r>
      <w:r>
        <w:rPr>
          <w:rFonts w:ascii="Arial" w:hAnsi="Arial" w:cs="Arial"/>
          <w:sz w:val="16"/>
          <w:szCs w:val="16"/>
        </w:rPr>
        <w:t>C</w:t>
      </w:r>
      <w:r w:rsidRPr="0069026E">
        <w:rPr>
          <w:rFonts w:ascii="Arial" w:hAnsi="Arial" w:cs="Arial"/>
          <w:sz w:val="16"/>
          <w:szCs w:val="16"/>
        </w:rPr>
        <w:t>olectiva;</w:t>
      </w:r>
    </w:p>
    <w:p w:rsidR="000F2C44" w:rsidRPr="0069026E" w:rsidRDefault="000F2C44" w:rsidP="00BC5895">
      <w:pPr>
        <w:pStyle w:val="Avanodecorpodetexto31"/>
        <w:spacing w:line="240" w:lineRule="atLeast"/>
        <w:ind w:left="-352" w:firstLine="709"/>
        <w:jc w:val="left"/>
        <w:rPr>
          <w:rFonts w:ascii="Arial" w:hAnsi="Arial" w:cs="Arial"/>
          <w:sz w:val="16"/>
          <w:szCs w:val="16"/>
        </w:rPr>
      </w:pPr>
      <w:r>
        <w:rPr>
          <w:rFonts w:ascii="Arial" w:hAnsi="Arial" w:cs="Arial"/>
          <w:sz w:val="16"/>
          <w:szCs w:val="16"/>
        </w:rPr>
        <w:sym w:font="Wingdings" w:char="F0FC"/>
      </w:r>
      <w:r w:rsidRPr="0069026E">
        <w:rPr>
          <w:rFonts w:ascii="Arial" w:hAnsi="Arial" w:cs="Arial"/>
          <w:sz w:val="16"/>
          <w:szCs w:val="16"/>
        </w:rPr>
        <w:t>Morada do local principal onde irá decorrer a intervenção, incluindo o código postal;</w:t>
      </w:r>
    </w:p>
    <w:p w:rsidR="000F2C44" w:rsidRDefault="000F2C44" w:rsidP="00BC5895">
      <w:pPr>
        <w:pStyle w:val="Avanodecorpodetexto31"/>
        <w:spacing w:line="240" w:lineRule="atLeast"/>
        <w:ind w:left="357"/>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Ano de constituição, de acordo com a data de celebração da Escritura Pública;</w:t>
      </w:r>
    </w:p>
    <w:p w:rsidR="000F2C44" w:rsidRDefault="000F2C44" w:rsidP="00BC5895">
      <w:pPr>
        <w:pStyle w:val="Avanodecorpodetexto31"/>
        <w:spacing w:line="240" w:lineRule="atLeast"/>
        <w:ind w:left="357"/>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Número de associados registado a 31 de Dezembro de 2012;</w:t>
      </w:r>
    </w:p>
    <w:p w:rsidR="000F2C44" w:rsidRDefault="000F2C44" w:rsidP="00BC5895">
      <w:pPr>
        <w:pStyle w:val="Avanodecorpodetexto31"/>
        <w:spacing w:line="240" w:lineRule="atLeast"/>
        <w:ind w:left="357"/>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Se aplicável fazer a distinção entre o n.º de sócios individuais e colectivos (empresas, autarquias, associações, …);</w:t>
      </w:r>
    </w:p>
    <w:p w:rsidR="000F2C44" w:rsidRDefault="000F2C44" w:rsidP="00BC5895">
      <w:pPr>
        <w:pStyle w:val="Avanodecorpodetexto31"/>
        <w:spacing w:line="240" w:lineRule="atLeast"/>
        <w:ind w:left="357"/>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Identificação e contactos do/a Presidente da Direcção ou equivalente.</w:t>
      </w:r>
    </w:p>
    <w:p w:rsidR="000F2C44" w:rsidRDefault="000F2C44" w:rsidP="00BC5895">
      <w:pPr>
        <w:pStyle w:val="Avanodecorpodetexto31"/>
        <w:numPr>
          <w:ilvl w:val="0"/>
          <w:numId w:val="1"/>
        </w:numPr>
        <w:tabs>
          <w:tab w:val="left" w:pos="7200"/>
        </w:tabs>
        <w:snapToGrid w:val="0"/>
        <w:spacing w:line="240" w:lineRule="atLeast"/>
        <w:jc w:val="left"/>
        <w:rPr>
          <w:rFonts w:ascii="Arial" w:hAnsi="Arial" w:cs="Arial"/>
          <w:b/>
          <w:bCs/>
          <w:sz w:val="16"/>
          <w:szCs w:val="16"/>
        </w:rPr>
      </w:pPr>
      <w:r>
        <w:rPr>
          <w:rFonts w:ascii="Arial" w:hAnsi="Arial" w:cs="Arial"/>
          <w:b/>
          <w:bCs/>
          <w:sz w:val="16"/>
          <w:szCs w:val="16"/>
        </w:rPr>
        <w:t xml:space="preserve">Dados de Identificação da Pessoa de Contacto: </w:t>
      </w:r>
    </w:p>
    <w:p w:rsidR="000F2C44" w:rsidRPr="00CA438A" w:rsidRDefault="000F2C44" w:rsidP="00BC5895">
      <w:pPr>
        <w:pStyle w:val="Avanodecorpodetexto31"/>
        <w:tabs>
          <w:tab w:val="left" w:pos="7200"/>
        </w:tabs>
        <w:snapToGrid w:val="0"/>
        <w:spacing w:line="240" w:lineRule="atLeast"/>
        <w:ind w:left="379"/>
        <w:rPr>
          <w:rFonts w:ascii="Arial" w:hAnsi="Arial" w:cs="Arial"/>
          <w:b/>
          <w:bCs/>
          <w:sz w:val="16"/>
          <w:szCs w:val="16"/>
        </w:rPr>
      </w:pPr>
      <w:r>
        <w:rPr>
          <w:rFonts w:ascii="Arial" w:hAnsi="Arial" w:cs="Arial"/>
          <w:sz w:val="16"/>
          <w:szCs w:val="16"/>
        </w:rPr>
        <w:sym w:font="Wingdings" w:char="F0FC"/>
      </w:r>
      <w:r w:rsidRPr="00CA438A">
        <w:rPr>
          <w:rFonts w:ascii="Arial" w:hAnsi="Arial" w:cs="Arial"/>
          <w:sz w:val="16"/>
          <w:szCs w:val="16"/>
        </w:rPr>
        <w:t>A Pessoa de Contacto deve poder ser facilmente contactada, em caso de necessidade de esclarecimentos complementares;</w:t>
      </w:r>
    </w:p>
    <w:p w:rsidR="000F2C44" w:rsidRDefault="000F2C44" w:rsidP="00BC5895">
      <w:pPr>
        <w:pStyle w:val="Avanodecorpodetexto31"/>
        <w:spacing w:line="240" w:lineRule="atLeast"/>
        <w:ind w:left="368"/>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 xml:space="preserve"> Se a Pessoa de Contacto coincidir com o/a Presidente da Direcção ou equivalente basta escrever </w:t>
      </w:r>
      <w:r w:rsidRPr="00CA438A">
        <w:rPr>
          <w:rFonts w:ascii="Arial" w:hAnsi="Arial" w:cs="Arial"/>
          <w:i/>
          <w:iCs/>
          <w:sz w:val="16"/>
          <w:szCs w:val="16"/>
        </w:rPr>
        <w:t>“O/A mesmo/a”</w:t>
      </w:r>
      <w:r w:rsidRPr="0069026E">
        <w:rPr>
          <w:rFonts w:ascii="Arial" w:hAnsi="Arial" w:cs="Arial"/>
          <w:sz w:val="16"/>
          <w:szCs w:val="16"/>
        </w:rPr>
        <w:t xml:space="preserve"> </w:t>
      </w:r>
      <w:r>
        <w:rPr>
          <w:rFonts w:ascii="Arial" w:hAnsi="Arial" w:cs="Arial"/>
          <w:sz w:val="16"/>
          <w:szCs w:val="16"/>
        </w:rPr>
        <w:t>no campo do nome.</w:t>
      </w:r>
    </w:p>
    <w:p w:rsidR="000F2C44" w:rsidRDefault="000F2C44" w:rsidP="00BC5895">
      <w:pPr>
        <w:numPr>
          <w:ilvl w:val="0"/>
          <w:numId w:val="1"/>
        </w:numPr>
        <w:tabs>
          <w:tab w:val="left" w:pos="7200"/>
        </w:tabs>
        <w:spacing w:line="240" w:lineRule="atLeast"/>
        <w:jc w:val="both"/>
        <w:rPr>
          <w:rFonts w:ascii="Arial" w:hAnsi="Arial" w:cs="Arial"/>
          <w:b/>
          <w:bCs/>
          <w:color w:val="000000"/>
          <w:sz w:val="16"/>
          <w:szCs w:val="16"/>
        </w:rPr>
      </w:pPr>
      <w:r>
        <w:rPr>
          <w:rFonts w:ascii="Arial" w:hAnsi="Arial" w:cs="Arial"/>
          <w:b/>
          <w:bCs/>
          <w:color w:val="000000"/>
          <w:sz w:val="16"/>
          <w:szCs w:val="16"/>
        </w:rPr>
        <w:t>Forma Jurídica:</w:t>
      </w:r>
    </w:p>
    <w:p w:rsidR="000F2C44" w:rsidRPr="0069026E"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sidRPr="0069026E">
        <w:rPr>
          <w:rFonts w:ascii="Arial" w:hAnsi="Arial" w:cs="Arial"/>
          <w:sz w:val="16"/>
          <w:szCs w:val="16"/>
        </w:rPr>
        <w:t>Identificar a forma jurídica da entidade.</w:t>
      </w:r>
    </w:p>
    <w:p w:rsidR="000F2C44" w:rsidRDefault="000F2C44" w:rsidP="00BC5895">
      <w:pPr>
        <w:numPr>
          <w:ilvl w:val="0"/>
          <w:numId w:val="1"/>
        </w:numPr>
        <w:tabs>
          <w:tab w:val="left" w:pos="7200"/>
        </w:tabs>
        <w:spacing w:line="240" w:lineRule="atLeast"/>
        <w:jc w:val="both"/>
        <w:rPr>
          <w:rFonts w:ascii="Arial" w:hAnsi="Arial" w:cs="Arial"/>
          <w:b/>
          <w:bCs/>
          <w:color w:val="000000"/>
          <w:sz w:val="16"/>
          <w:szCs w:val="16"/>
        </w:rPr>
      </w:pPr>
      <w:r>
        <w:rPr>
          <w:rFonts w:ascii="Arial" w:hAnsi="Arial" w:cs="Arial"/>
          <w:b/>
          <w:bCs/>
          <w:color w:val="000000"/>
          <w:sz w:val="16"/>
          <w:szCs w:val="16"/>
        </w:rPr>
        <w:t>Território de Abrangência:</w:t>
      </w:r>
    </w:p>
    <w:p w:rsidR="000F2C44"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Território onde, prioritariamente, a entidade desenvolve as suas actividades.</w:t>
      </w:r>
    </w:p>
    <w:p w:rsidR="000F2C44" w:rsidRDefault="000F2C44" w:rsidP="00BC5895">
      <w:pPr>
        <w:numPr>
          <w:ilvl w:val="0"/>
          <w:numId w:val="1"/>
        </w:numPr>
        <w:tabs>
          <w:tab w:val="left" w:pos="7200"/>
        </w:tabs>
        <w:spacing w:line="240" w:lineRule="atLeast"/>
        <w:jc w:val="both"/>
        <w:rPr>
          <w:rFonts w:ascii="Arial" w:hAnsi="Arial" w:cs="Arial"/>
          <w:b/>
          <w:bCs/>
          <w:sz w:val="16"/>
          <w:szCs w:val="16"/>
        </w:rPr>
      </w:pPr>
      <w:r>
        <w:rPr>
          <w:rFonts w:ascii="Arial" w:hAnsi="Arial" w:cs="Arial"/>
          <w:b/>
          <w:bCs/>
          <w:sz w:val="16"/>
          <w:szCs w:val="16"/>
        </w:rPr>
        <w:t>Enquadramento da Entidade como Destinatária da Tipologia de Intervenção 3.1.2-POPH:</w:t>
      </w:r>
    </w:p>
    <w:p w:rsidR="000F2C44" w:rsidRDefault="000F2C44" w:rsidP="00BC5895">
      <w:pPr>
        <w:pStyle w:val="Avanodecorpodetexto31"/>
        <w:tabs>
          <w:tab w:val="left" w:pos="14290"/>
        </w:tabs>
        <w:snapToGrid w:val="0"/>
        <w:spacing w:line="240" w:lineRule="atLeast"/>
        <w:ind w:left="360"/>
        <w:jc w:val="left"/>
        <w:rPr>
          <w:rFonts w:ascii="Arial" w:hAnsi="Arial" w:cs="Arial"/>
          <w:color w:val="000000"/>
          <w:sz w:val="16"/>
          <w:szCs w:val="16"/>
        </w:rPr>
      </w:pPr>
      <w:r>
        <w:rPr>
          <w:rFonts w:ascii="Arial" w:hAnsi="Arial" w:cs="Arial"/>
          <w:sz w:val="16"/>
          <w:szCs w:val="16"/>
        </w:rPr>
        <w:sym w:font="Wingdings" w:char="F0FC"/>
      </w:r>
      <w:r>
        <w:rPr>
          <w:rFonts w:ascii="Arial" w:hAnsi="Arial" w:cs="Arial"/>
          <w:sz w:val="16"/>
          <w:szCs w:val="16"/>
        </w:rPr>
        <w:t xml:space="preserve">Anexar cópia da parte dos Estatutos em vigor, onde conste claramente o objecto social da </w:t>
      </w:r>
      <w:r>
        <w:rPr>
          <w:rFonts w:ascii="Arial" w:hAnsi="Arial" w:cs="Arial"/>
          <w:color w:val="000000"/>
          <w:sz w:val="16"/>
          <w:szCs w:val="16"/>
        </w:rPr>
        <w:t>entidade;</w:t>
      </w:r>
    </w:p>
    <w:p w:rsidR="000F2C44" w:rsidRDefault="000F2C44" w:rsidP="00BC5895">
      <w:pPr>
        <w:pStyle w:val="Avanodecorpodetexto31"/>
        <w:tabs>
          <w:tab w:val="left" w:pos="14290"/>
        </w:tabs>
        <w:snapToGrid w:val="0"/>
        <w:spacing w:line="240" w:lineRule="atLeast"/>
        <w:ind w:left="360"/>
        <w:jc w:val="left"/>
        <w:rPr>
          <w:rFonts w:ascii="Arial" w:hAnsi="Arial" w:cs="Arial"/>
          <w:color w:val="000000"/>
          <w:sz w:val="16"/>
          <w:szCs w:val="16"/>
        </w:rPr>
      </w:pPr>
      <w:r>
        <w:rPr>
          <w:rFonts w:ascii="Arial" w:hAnsi="Arial" w:cs="Arial"/>
          <w:sz w:val="16"/>
          <w:szCs w:val="16"/>
        </w:rPr>
        <w:sym w:font="Wingdings" w:char="F0FC"/>
      </w:r>
      <w:r>
        <w:rPr>
          <w:rFonts w:ascii="Arial" w:hAnsi="Arial" w:cs="Arial"/>
          <w:color w:val="000000"/>
          <w:sz w:val="16"/>
          <w:szCs w:val="16"/>
        </w:rPr>
        <w:t>Não ter beneficiado de nenhuma intervenção apoiada por esta tipologia de intervenção do POPH nos últimos 3 anos.</w:t>
      </w:r>
    </w:p>
    <w:p w:rsidR="000F2C44" w:rsidRDefault="000F2C44" w:rsidP="00BC5895">
      <w:pPr>
        <w:numPr>
          <w:ilvl w:val="0"/>
          <w:numId w:val="1"/>
        </w:numPr>
        <w:tabs>
          <w:tab w:val="left" w:pos="7200"/>
        </w:tabs>
        <w:spacing w:line="240" w:lineRule="atLeast"/>
        <w:jc w:val="both"/>
        <w:rPr>
          <w:rFonts w:ascii="Arial" w:hAnsi="Arial" w:cs="Arial"/>
          <w:b/>
          <w:bCs/>
          <w:color w:val="000000"/>
          <w:sz w:val="16"/>
          <w:szCs w:val="16"/>
        </w:rPr>
      </w:pPr>
      <w:r>
        <w:rPr>
          <w:rFonts w:ascii="Arial" w:hAnsi="Arial" w:cs="Arial"/>
          <w:b/>
          <w:bCs/>
          <w:color w:val="000000"/>
          <w:sz w:val="16"/>
          <w:szCs w:val="16"/>
        </w:rPr>
        <w:t>É associada das seguintes entidades?</w:t>
      </w:r>
    </w:p>
    <w:p w:rsidR="000F2C44" w:rsidRDefault="000F2C44" w:rsidP="00BC5895">
      <w:pPr>
        <w:pStyle w:val="Avanodecorpodetexto31"/>
        <w:spacing w:line="240" w:lineRule="atLeast"/>
        <w:ind w:left="360"/>
        <w:jc w:val="left"/>
        <w:rPr>
          <w:rFonts w:ascii="Arial" w:hAnsi="Arial" w:cs="Arial"/>
          <w:sz w:val="16"/>
          <w:szCs w:val="16"/>
        </w:rPr>
      </w:pPr>
      <w:r w:rsidRPr="00BC5895">
        <w:rPr>
          <w:rFonts w:ascii="Arial" w:hAnsi="Arial" w:cs="Arial"/>
          <w:sz w:val="16"/>
          <w:szCs w:val="16"/>
          <w:u w:val="single"/>
        </w:rPr>
        <w:t>Descrição das siglas</w:t>
      </w:r>
      <w:r>
        <w:rPr>
          <w:rFonts w:ascii="Arial" w:hAnsi="Arial" w:cs="Arial"/>
          <w:sz w:val="16"/>
          <w:szCs w:val="16"/>
        </w:rPr>
        <w:t>:</w:t>
      </w:r>
    </w:p>
    <w:p w:rsidR="000F2C44"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CPCCRD - Confederação Portuguesa das Colectividades de Cultura, Recreio e Desporto;</w:t>
      </w:r>
    </w:p>
    <w:p w:rsidR="000F2C44"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FENACERCI - Federação Nacional das Cooperativas de Solidariedade Social;</w:t>
      </w:r>
    </w:p>
    <w:p w:rsidR="000F2C44"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MINHA TERRA - Federação Portuguesa de Associações de Desenvolvimento Local.</w:t>
      </w:r>
    </w:p>
    <w:p w:rsidR="000F2C44" w:rsidRDefault="000F2C44" w:rsidP="00BC5895">
      <w:pPr>
        <w:numPr>
          <w:ilvl w:val="0"/>
          <w:numId w:val="1"/>
        </w:numPr>
        <w:tabs>
          <w:tab w:val="left" w:pos="7200"/>
        </w:tabs>
        <w:spacing w:line="240" w:lineRule="atLeast"/>
        <w:jc w:val="both"/>
        <w:rPr>
          <w:rFonts w:ascii="Arial" w:hAnsi="Arial" w:cs="Arial"/>
          <w:b/>
          <w:bCs/>
          <w:sz w:val="16"/>
          <w:szCs w:val="16"/>
        </w:rPr>
      </w:pPr>
      <w:r>
        <w:rPr>
          <w:rFonts w:ascii="Arial" w:hAnsi="Arial" w:cs="Arial"/>
          <w:b/>
          <w:bCs/>
          <w:sz w:val="16"/>
          <w:szCs w:val="16"/>
        </w:rPr>
        <w:t>Caracterização do Recursos Humanos</w:t>
      </w:r>
    </w:p>
    <w:p w:rsidR="000F2C44" w:rsidRPr="0069026E"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Todos os elementos de caracterização de Trabalhadores e de Voluntários devem ter por referência a situação registada no mês de Dezembro 2012</w:t>
      </w:r>
    </w:p>
    <w:p w:rsidR="000F2C44" w:rsidRDefault="000F2C44" w:rsidP="00BC5895">
      <w:pPr>
        <w:numPr>
          <w:ilvl w:val="0"/>
          <w:numId w:val="1"/>
        </w:numPr>
        <w:tabs>
          <w:tab w:val="left" w:pos="7200"/>
        </w:tabs>
        <w:spacing w:line="240" w:lineRule="atLeast"/>
        <w:jc w:val="both"/>
        <w:rPr>
          <w:rFonts w:ascii="Arial" w:hAnsi="Arial" w:cs="Arial"/>
          <w:b/>
          <w:bCs/>
          <w:sz w:val="16"/>
          <w:szCs w:val="16"/>
        </w:rPr>
      </w:pPr>
      <w:r>
        <w:rPr>
          <w:rFonts w:ascii="Arial" w:hAnsi="Arial" w:cs="Arial"/>
          <w:b/>
          <w:bCs/>
          <w:sz w:val="16"/>
          <w:szCs w:val="16"/>
        </w:rPr>
        <w:t>Categorias das Actividades que Desenvolve:</w:t>
      </w:r>
    </w:p>
    <w:p w:rsidR="000F2C44"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Assinalar até 5 actividades, consideradas como mais relevantes;</w:t>
      </w:r>
    </w:p>
    <w:p w:rsidR="000F2C44" w:rsidRDefault="000F2C44" w:rsidP="00BC5895">
      <w:pPr>
        <w:pStyle w:val="Avanodecorpodetexto31"/>
        <w:spacing w:line="240" w:lineRule="atLeast"/>
        <w:ind w:left="360"/>
        <w:rPr>
          <w:rFonts w:ascii="Arial" w:hAnsi="Arial" w:cs="Arial"/>
          <w:sz w:val="16"/>
          <w:szCs w:val="16"/>
        </w:rPr>
      </w:pPr>
      <w:r>
        <w:rPr>
          <w:rFonts w:ascii="Arial" w:hAnsi="Arial" w:cs="Arial"/>
          <w:sz w:val="16"/>
          <w:szCs w:val="16"/>
        </w:rPr>
        <w:sym w:font="Wingdings" w:char="F0FC"/>
      </w:r>
      <w:r>
        <w:rPr>
          <w:rFonts w:ascii="Arial" w:hAnsi="Arial" w:cs="Arial"/>
          <w:sz w:val="16"/>
          <w:szCs w:val="16"/>
        </w:rPr>
        <w:t>Estas categorias foram adaptadas da</w:t>
      </w:r>
      <w:r w:rsidRPr="0069026E">
        <w:rPr>
          <w:rFonts w:ascii="Arial" w:hAnsi="Arial" w:cs="Arial"/>
          <w:sz w:val="16"/>
          <w:szCs w:val="16"/>
        </w:rPr>
        <w:t xml:space="preserve"> </w:t>
      </w:r>
      <w:r w:rsidRPr="000A5B8D">
        <w:rPr>
          <w:rFonts w:ascii="Arial" w:hAnsi="Arial" w:cs="Arial"/>
          <w:i/>
          <w:iCs/>
          <w:sz w:val="16"/>
          <w:szCs w:val="16"/>
        </w:rPr>
        <w:t>International Classification of Non Profit Organizations</w:t>
      </w:r>
      <w:r>
        <w:rPr>
          <w:rFonts w:ascii="Arial" w:hAnsi="Arial" w:cs="Arial"/>
          <w:sz w:val="16"/>
          <w:szCs w:val="16"/>
        </w:rPr>
        <w:t xml:space="preserve">, desenvolvida pela Universidade de </w:t>
      </w:r>
      <w:r w:rsidRPr="000A5B8D">
        <w:rPr>
          <w:rFonts w:ascii="Arial" w:hAnsi="Arial" w:cs="Arial"/>
          <w:i/>
          <w:iCs/>
          <w:sz w:val="16"/>
          <w:szCs w:val="16"/>
        </w:rPr>
        <w:t>John Hopkins</w:t>
      </w:r>
      <w:r>
        <w:rPr>
          <w:rFonts w:ascii="Arial" w:hAnsi="Arial" w:cs="Arial"/>
          <w:sz w:val="16"/>
          <w:szCs w:val="16"/>
        </w:rPr>
        <w:t>, no âmbito do Projecto Comparativo do Sector Não Lucrativo.</w:t>
      </w:r>
    </w:p>
    <w:p w:rsidR="000F2C44" w:rsidRDefault="000F2C44" w:rsidP="00BC5895">
      <w:pPr>
        <w:numPr>
          <w:ilvl w:val="0"/>
          <w:numId w:val="1"/>
        </w:numPr>
        <w:tabs>
          <w:tab w:val="left" w:pos="7200"/>
        </w:tabs>
        <w:spacing w:line="240" w:lineRule="atLeast"/>
        <w:jc w:val="both"/>
        <w:rPr>
          <w:rFonts w:ascii="Arial" w:hAnsi="Arial" w:cs="Arial"/>
          <w:b/>
          <w:bCs/>
          <w:sz w:val="16"/>
          <w:szCs w:val="16"/>
        </w:rPr>
      </w:pPr>
      <w:r>
        <w:rPr>
          <w:rFonts w:ascii="Arial" w:hAnsi="Arial" w:cs="Arial"/>
          <w:b/>
          <w:bCs/>
          <w:sz w:val="16"/>
          <w:szCs w:val="16"/>
        </w:rPr>
        <w:t>Tipo e N.º de Utentes:</w:t>
      </w:r>
    </w:p>
    <w:p w:rsidR="000F2C44"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Para cada tipo de Utentes/... identificado, mencione quantos estiveram envolvidos, reportando a 31 de Dezembro de 2012.</w:t>
      </w:r>
    </w:p>
    <w:p w:rsidR="000F2C44" w:rsidRDefault="000F2C44" w:rsidP="00BC5895">
      <w:pPr>
        <w:numPr>
          <w:ilvl w:val="0"/>
          <w:numId w:val="1"/>
        </w:numPr>
        <w:tabs>
          <w:tab w:val="left" w:pos="7200"/>
        </w:tabs>
        <w:spacing w:line="240" w:lineRule="atLeast"/>
        <w:jc w:val="both"/>
        <w:rPr>
          <w:rFonts w:ascii="Arial" w:hAnsi="Arial" w:cs="Arial"/>
          <w:b/>
          <w:bCs/>
          <w:sz w:val="16"/>
          <w:szCs w:val="16"/>
        </w:rPr>
      </w:pPr>
      <w:r>
        <w:rPr>
          <w:rFonts w:ascii="Arial" w:hAnsi="Arial" w:cs="Arial"/>
          <w:b/>
          <w:bCs/>
          <w:sz w:val="16"/>
          <w:szCs w:val="16"/>
        </w:rPr>
        <w:t>Grau de Uso das TIC – Tecnologias da Informação e Comunicação:</w:t>
      </w:r>
    </w:p>
    <w:p w:rsidR="000F2C44"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Estes graus foram adaptados do Modelo de Maturidade do Uso das TIC, desenvolvido pela Parceria do Projecto D3 - Digitalizar o 3º Sector (nº 2004/EQUAL/A2/EE/0066).</w:t>
      </w:r>
    </w:p>
    <w:p w:rsidR="000F2C44" w:rsidRDefault="000F2C44" w:rsidP="00BC5895">
      <w:pPr>
        <w:numPr>
          <w:ilvl w:val="0"/>
          <w:numId w:val="1"/>
        </w:numPr>
        <w:tabs>
          <w:tab w:val="left" w:pos="7200"/>
        </w:tabs>
        <w:spacing w:line="240" w:lineRule="atLeast"/>
        <w:jc w:val="both"/>
        <w:rPr>
          <w:rFonts w:ascii="Arial" w:hAnsi="Arial" w:cs="Arial"/>
          <w:b/>
          <w:bCs/>
          <w:sz w:val="16"/>
          <w:szCs w:val="16"/>
        </w:rPr>
      </w:pPr>
      <w:r>
        <w:rPr>
          <w:rFonts w:ascii="Arial" w:hAnsi="Arial" w:cs="Arial"/>
          <w:b/>
          <w:bCs/>
          <w:sz w:val="16"/>
          <w:szCs w:val="16"/>
        </w:rPr>
        <w:t>Interesse e Expectativas:</w:t>
      </w:r>
    </w:p>
    <w:p w:rsidR="000F2C44" w:rsidRDefault="000F2C44" w:rsidP="00BC5895">
      <w:pPr>
        <w:pStyle w:val="Avanodecorpodetexto31"/>
        <w:spacing w:line="240" w:lineRule="atLeast"/>
        <w:ind w:left="360"/>
        <w:jc w:val="left"/>
        <w:rPr>
          <w:rFonts w:ascii="Arial" w:hAnsi="Arial" w:cs="Arial"/>
          <w:sz w:val="16"/>
          <w:szCs w:val="16"/>
        </w:rPr>
      </w:pPr>
      <w:r>
        <w:rPr>
          <w:rFonts w:ascii="Arial" w:hAnsi="Arial" w:cs="Arial"/>
          <w:sz w:val="16"/>
          <w:szCs w:val="16"/>
        </w:rPr>
        <w:sym w:font="Wingdings" w:char="F0FC"/>
      </w:r>
      <w:r>
        <w:rPr>
          <w:rFonts w:ascii="Arial" w:hAnsi="Arial" w:cs="Arial"/>
          <w:sz w:val="16"/>
          <w:szCs w:val="16"/>
        </w:rPr>
        <w:t xml:space="preserve">Não deixe de responder a esta questão: é para nós </w:t>
      </w:r>
      <w:r w:rsidRPr="0069026E">
        <w:rPr>
          <w:rFonts w:ascii="Arial" w:hAnsi="Arial" w:cs="Arial"/>
          <w:sz w:val="16"/>
          <w:szCs w:val="16"/>
        </w:rPr>
        <w:t>muito importante</w:t>
      </w:r>
      <w:r>
        <w:rPr>
          <w:rFonts w:ascii="Arial" w:hAnsi="Arial" w:cs="Arial"/>
          <w:sz w:val="16"/>
          <w:szCs w:val="16"/>
        </w:rPr>
        <w:t xml:space="preserve"> perceber as motivações e as expectativas das organizações face ao Q3!</w:t>
      </w:r>
    </w:p>
    <w:p w:rsidR="000F2C44" w:rsidRDefault="000F2C44" w:rsidP="00BC5895">
      <w:pPr>
        <w:pStyle w:val="Avanodecorpodetexto31"/>
        <w:tabs>
          <w:tab w:val="left" w:pos="14290"/>
        </w:tabs>
        <w:snapToGrid w:val="0"/>
        <w:spacing w:line="240" w:lineRule="atLeast"/>
        <w:ind w:left="1429" w:hanging="360"/>
      </w:pPr>
    </w:p>
    <w:p w:rsidR="000F2C44" w:rsidRDefault="000F2C44">
      <w:pPr>
        <w:pStyle w:val="Avanodecorpodetexto31"/>
        <w:pageBreakBefore/>
        <w:tabs>
          <w:tab w:val="left" w:pos="7210"/>
        </w:tabs>
        <w:snapToGrid w:val="0"/>
        <w:spacing w:line="240" w:lineRule="auto"/>
        <w:ind w:left="13"/>
        <w:jc w:val="center"/>
        <w:rPr>
          <w:rFonts w:ascii="Arial" w:hAnsi="Arial" w:cs="Arial"/>
          <w:b/>
          <w:bCs/>
        </w:rPr>
      </w:pPr>
      <w:r>
        <w:rPr>
          <w:rFonts w:ascii="Arial" w:hAnsi="Arial" w:cs="Arial"/>
          <w:b/>
          <w:bCs/>
        </w:rPr>
        <w:t>FICHA DE MANIFESTAÇÃO DE INTERESSE Q3/2013-2014</w:t>
      </w:r>
    </w:p>
    <w:p w:rsidR="000F2C44" w:rsidRDefault="000F2C44">
      <w:pPr>
        <w:pStyle w:val="Avanodecorpodetexto31"/>
        <w:tabs>
          <w:tab w:val="left" w:pos="14290"/>
        </w:tabs>
        <w:snapToGrid w:val="0"/>
        <w:spacing w:line="240" w:lineRule="auto"/>
        <w:ind w:left="1429" w:hanging="360"/>
        <w:rPr>
          <w:rFonts w:ascii="Arial" w:hAnsi="Arial" w:cs="Arial"/>
          <w:sz w:val="16"/>
          <w:szCs w:val="16"/>
        </w:rPr>
      </w:pPr>
    </w:p>
    <w:tbl>
      <w:tblPr>
        <w:tblW w:w="9677" w:type="dxa"/>
        <w:tblInd w:w="2" w:type="dxa"/>
        <w:tblLayout w:type="fixed"/>
        <w:tblCellMar>
          <w:left w:w="0" w:type="dxa"/>
          <w:right w:w="0" w:type="dxa"/>
        </w:tblCellMar>
        <w:tblLook w:val="0000"/>
      </w:tblPr>
      <w:tblGrid>
        <w:gridCol w:w="3260"/>
        <w:gridCol w:w="1552"/>
        <w:gridCol w:w="1709"/>
        <w:gridCol w:w="1559"/>
        <w:gridCol w:w="1597"/>
      </w:tblGrid>
      <w:tr w:rsidR="000F2C44">
        <w:tc>
          <w:tcPr>
            <w:tcW w:w="9677" w:type="dxa"/>
            <w:gridSpan w:val="5"/>
            <w:tcBorders>
              <w:top w:val="single" w:sz="2" w:space="0" w:color="000000"/>
              <w:left w:val="single" w:sz="2" w:space="0" w:color="000000"/>
              <w:bottom w:val="single" w:sz="2" w:space="0" w:color="000000"/>
              <w:right w:val="single" w:sz="2" w:space="0" w:color="000000"/>
            </w:tcBorders>
            <w:shd w:val="clear" w:color="auto" w:fill="B3B3B3"/>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1-Dados de Identificação da Entidade</w:t>
            </w:r>
          </w:p>
        </w:tc>
      </w:tr>
      <w:tr w:rsidR="000F2C44">
        <w:tc>
          <w:tcPr>
            <w:tcW w:w="9677" w:type="dxa"/>
            <w:gridSpan w:val="5"/>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Designação:</w:t>
            </w:r>
          </w:p>
        </w:tc>
      </w:tr>
      <w:tr w:rsidR="000F2C44">
        <w:tc>
          <w:tcPr>
            <w:tcW w:w="6521"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Morada:</w:t>
            </w:r>
          </w:p>
        </w:tc>
        <w:tc>
          <w:tcPr>
            <w:tcW w:w="1559"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w:t>
            </w:r>
            <w:r>
              <w:rPr>
                <w:rFonts w:ascii="Arial" w:hAnsi="Arial" w:cs="Arial"/>
                <w:sz w:val="16"/>
                <w:szCs w:val="16"/>
              </w:rPr>
              <w:t>Sede</w:t>
            </w:r>
          </w:p>
        </w:tc>
        <w:tc>
          <w:tcPr>
            <w:tcW w:w="1597"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w:t>
            </w:r>
            <w:r>
              <w:rPr>
                <w:rFonts w:ascii="Arial" w:hAnsi="Arial" w:cs="Arial"/>
                <w:sz w:val="16"/>
                <w:szCs w:val="16"/>
              </w:rPr>
              <w:t>Delegação</w:t>
            </w:r>
          </w:p>
        </w:tc>
      </w:tr>
      <w:tr w:rsidR="000F2C44">
        <w:tc>
          <w:tcPr>
            <w:tcW w:w="3260"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Freguesia:</w:t>
            </w:r>
          </w:p>
        </w:tc>
        <w:tc>
          <w:tcPr>
            <w:tcW w:w="3261"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Concelho:</w:t>
            </w:r>
          </w:p>
        </w:tc>
        <w:tc>
          <w:tcPr>
            <w:tcW w:w="3156"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Distrito:</w:t>
            </w:r>
          </w:p>
        </w:tc>
      </w:tr>
      <w:tr w:rsidR="000F2C44">
        <w:tc>
          <w:tcPr>
            <w:tcW w:w="3260" w:type="dxa"/>
            <w:tcBorders>
              <w:left w:val="single" w:sz="2" w:space="0" w:color="000000"/>
              <w:bottom w:val="single" w:sz="2" w:space="0" w:color="000000"/>
            </w:tcBorders>
          </w:tcPr>
          <w:p w:rsidR="000F2C44" w:rsidRDefault="000F2C44">
            <w:pPr>
              <w:pStyle w:val="Contedodatabela"/>
              <w:snapToGrid w:val="0"/>
              <w:ind w:left="67"/>
              <w:jc w:val="both"/>
              <w:rPr>
                <w:rFonts w:ascii="Arial" w:hAnsi="Arial" w:cs="Arial"/>
                <w:sz w:val="16"/>
                <w:szCs w:val="16"/>
              </w:rPr>
            </w:pPr>
            <w:r>
              <w:rPr>
                <w:rFonts w:ascii="Arial" w:hAnsi="Arial" w:cs="Arial"/>
                <w:sz w:val="16"/>
                <w:szCs w:val="16"/>
              </w:rPr>
              <w:t>NIPC:</w:t>
            </w:r>
          </w:p>
        </w:tc>
        <w:tc>
          <w:tcPr>
            <w:tcW w:w="6417" w:type="dxa"/>
            <w:gridSpan w:val="4"/>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 xml:space="preserve">CAE: </w:t>
            </w:r>
          </w:p>
        </w:tc>
      </w:tr>
      <w:tr w:rsidR="000F2C44">
        <w:tc>
          <w:tcPr>
            <w:tcW w:w="3260" w:type="dxa"/>
            <w:tcBorders>
              <w:left w:val="single" w:sz="2" w:space="0" w:color="000000"/>
              <w:bottom w:val="single" w:sz="2" w:space="0" w:color="000000"/>
            </w:tcBorders>
          </w:tcPr>
          <w:p w:rsidR="000F2C44" w:rsidRDefault="000F2C44">
            <w:pPr>
              <w:pStyle w:val="Contedodatabela"/>
              <w:snapToGrid w:val="0"/>
              <w:ind w:left="67"/>
              <w:jc w:val="both"/>
              <w:rPr>
                <w:rFonts w:ascii="Arial" w:hAnsi="Arial" w:cs="Arial"/>
                <w:sz w:val="16"/>
                <w:szCs w:val="16"/>
              </w:rPr>
            </w:pPr>
            <w:r>
              <w:rPr>
                <w:rFonts w:ascii="Arial" w:hAnsi="Arial" w:cs="Arial"/>
                <w:sz w:val="16"/>
                <w:szCs w:val="16"/>
              </w:rPr>
              <w:t>Ano de Constituição:</w:t>
            </w:r>
          </w:p>
        </w:tc>
        <w:tc>
          <w:tcPr>
            <w:tcW w:w="3261"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Telefone:</w:t>
            </w:r>
          </w:p>
        </w:tc>
        <w:tc>
          <w:tcPr>
            <w:tcW w:w="3156"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Fax:</w:t>
            </w:r>
          </w:p>
        </w:tc>
      </w:tr>
      <w:tr w:rsidR="000F2C44">
        <w:tc>
          <w:tcPr>
            <w:tcW w:w="4812"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E-Mail:</w:t>
            </w:r>
          </w:p>
        </w:tc>
        <w:tc>
          <w:tcPr>
            <w:tcW w:w="4865"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Web:</w:t>
            </w:r>
          </w:p>
        </w:tc>
      </w:tr>
      <w:tr w:rsidR="000F2C44">
        <w:tc>
          <w:tcPr>
            <w:tcW w:w="3260" w:type="dxa"/>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hAnsi="Arial" w:cs="Arial"/>
                <w:sz w:val="16"/>
                <w:szCs w:val="16"/>
              </w:rPr>
              <w:t>N.º Total de Associados: ___</w:t>
            </w:r>
          </w:p>
        </w:tc>
        <w:tc>
          <w:tcPr>
            <w:tcW w:w="3261"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N.º de Sócios Individuais: ___</w:t>
            </w:r>
          </w:p>
        </w:tc>
        <w:tc>
          <w:tcPr>
            <w:tcW w:w="3156"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N.º de Sócios Colectivos: ___</w:t>
            </w:r>
          </w:p>
        </w:tc>
      </w:tr>
      <w:tr w:rsidR="000F2C44">
        <w:tc>
          <w:tcPr>
            <w:tcW w:w="9677" w:type="dxa"/>
            <w:gridSpan w:val="5"/>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hAnsi="Arial" w:cs="Arial"/>
                <w:sz w:val="16"/>
                <w:szCs w:val="16"/>
              </w:rPr>
              <w:t xml:space="preserve">Nome do/a Presidente da Direcção ou Equivalente: </w:t>
            </w:r>
          </w:p>
        </w:tc>
      </w:tr>
      <w:tr w:rsidR="000F2C44">
        <w:tc>
          <w:tcPr>
            <w:tcW w:w="3260" w:type="dxa"/>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hAnsi="Arial" w:cs="Arial"/>
                <w:sz w:val="16"/>
                <w:szCs w:val="16"/>
              </w:rPr>
              <w:t>Telefone:</w:t>
            </w:r>
          </w:p>
        </w:tc>
        <w:tc>
          <w:tcPr>
            <w:tcW w:w="3261"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hAnsi="Arial" w:cs="Arial"/>
                <w:sz w:val="16"/>
                <w:szCs w:val="16"/>
              </w:rPr>
              <w:t xml:space="preserve">Telemóvel: </w:t>
            </w:r>
          </w:p>
        </w:tc>
        <w:tc>
          <w:tcPr>
            <w:tcW w:w="3156"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 xml:space="preserve">E-Mail: </w:t>
            </w:r>
          </w:p>
        </w:tc>
      </w:tr>
    </w:tbl>
    <w:p w:rsidR="000F2C44" w:rsidRDefault="000F2C44">
      <w:pPr>
        <w:pStyle w:val="Avanodecorpodetexto31"/>
        <w:spacing w:line="240" w:lineRule="auto"/>
        <w:ind w:left="0"/>
      </w:pPr>
    </w:p>
    <w:p w:rsidR="000F2C44" w:rsidRDefault="000F2C44">
      <w:pPr>
        <w:pStyle w:val="Avanodecorpodetexto31"/>
        <w:spacing w:line="240" w:lineRule="auto"/>
        <w:ind w:left="0"/>
        <w:rPr>
          <w:rFonts w:ascii="Arial" w:hAnsi="Arial" w:cs="Arial"/>
          <w:sz w:val="16"/>
          <w:szCs w:val="16"/>
        </w:rPr>
      </w:pPr>
    </w:p>
    <w:tbl>
      <w:tblPr>
        <w:tblW w:w="0" w:type="auto"/>
        <w:tblInd w:w="2" w:type="dxa"/>
        <w:tblLayout w:type="fixed"/>
        <w:tblCellMar>
          <w:left w:w="0" w:type="dxa"/>
          <w:right w:w="0" w:type="dxa"/>
        </w:tblCellMar>
        <w:tblLook w:val="0000"/>
      </w:tblPr>
      <w:tblGrid>
        <w:gridCol w:w="4818"/>
        <w:gridCol w:w="4857"/>
      </w:tblGrid>
      <w:tr w:rsidR="000F2C44">
        <w:tc>
          <w:tcPr>
            <w:tcW w:w="9675" w:type="dxa"/>
            <w:gridSpan w:val="2"/>
            <w:tcBorders>
              <w:top w:val="single" w:sz="2" w:space="0" w:color="000000"/>
              <w:left w:val="single" w:sz="2" w:space="0" w:color="000000"/>
              <w:bottom w:val="single" w:sz="2" w:space="0" w:color="000000"/>
              <w:right w:val="single" w:sz="2" w:space="0" w:color="000000"/>
            </w:tcBorders>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2-Dados de Identificação da Pessoa de Contacto</w:t>
            </w:r>
          </w:p>
        </w:tc>
      </w:tr>
      <w:tr w:rsidR="000F2C44">
        <w:tc>
          <w:tcPr>
            <w:tcW w:w="9675"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Nome:</w:t>
            </w:r>
          </w:p>
        </w:tc>
      </w:tr>
      <w:tr w:rsidR="000F2C44">
        <w:tc>
          <w:tcPr>
            <w:tcW w:w="4818"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Cargo:</w:t>
            </w:r>
          </w:p>
        </w:tc>
        <w:tc>
          <w:tcPr>
            <w:tcW w:w="4857"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E-Mail:</w:t>
            </w:r>
          </w:p>
        </w:tc>
      </w:tr>
      <w:tr w:rsidR="000F2C44">
        <w:tc>
          <w:tcPr>
            <w:tcW w:w="4818"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Telefone:</w:t>
            </w:r>
          </w:p>
        </w:tc>
        <w:tc>
          <w:tcPr>
            <w:tcW w:w="4857"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Telemóvel:</w:t>
            </w:r>
          </w:p>
        </w:tc>
      </w:tr>
    </w:tbl>
    <w:p w:rsidR="000F2C44" w:rsidRDefault="000F2C44">
      <w:pPr>
        <w:pStyle w:val="Avanodecorpodetexto31"/>
        <w:spacing w:line="240" w:lineRule="auto"/>
        <w:ind w:left="0"/>
      </w:pPr>
    </w:p>
    <w:p w:rsidR="000F2C44" w:rsidRDefault="000F2C44">
      <w:pPr>
        <w:pStyle w:val="Avanodecorpodetexto31"/>
        <w:spacing w:line="240" w:lineRule="auto"/>
        <w:ind w:left="0"/>
        <w:rPr>
          <w:rFonts w:ascii="Arial" w:hAnsi="Arial" w:cs="Arial"/>
          <w:sz w:val="16"/>
          <w:szCs w:val="16"/>
        </w:rPr>
      </w:pPr>
    </w:p>
    <w:tbl>
      <w:tblPr>
        <w:tblW w:w="0" w:type="auto"/>
        <w:tblInd w:w="2" w:type="dxa"/>
        <w:tblLayout w:type="fixed"/>
        <w:tblCellMar>
          <w:left w:w="0" w:type="dxa"/>
          <w:right w:w="0" w:type="dxa"/>
        </w:tblCellMar>
        <w:tblLook w:val="0000"/>
      </w:tblPr>
      <w:tblGrid>
        <w:gridCol w:w="2409"/>
        <w:gridCol w:w="2409"/>
        <w:gridCol w:w="2409"/>
        <w:gridCol w:w="2448"/>
      </w:tblGrid>
      <w:tr w:rsidR="000F2C44">
        <w:tc>
          <w:tcPr>
            <w:tcW w:w="9675" w:type="dxa"/>
            <w:gridSpan w:val="4"/>
            <w:tcBorders>
              <w:top w:val="single" w:sz="2" w:space="0" w:color="000000"/>
              <w:left w:val="single" w:sz="2" w:space="0" w:color="000000"/>
              <w:bottom w:val="single" w:sz="2" w:space="0" w:color="000000"/>
              <w:right w:val="single" w:sz="2" w:space="0" w:color="000000"/>
            </w:tcBorders>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3-Forma Jurídica</w:t>
            </w:r>
          </w:p>
        </w:tc>
      </w:tr>
      <w:tr w:rsidR="000F2C44">
        <w:tc>
          <w:tcPr>
            <w:tcW w:w="2409" w:type="dxa"/>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Associação</w:t>
            </w:r>
          </w:p>
        </w:tc>
        <w:tc>
          <w:tcPr>
            <w:tcW w:w="2409"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Cooperativa</w:t>
            </w:r>
          </w:p>
        </w:tc>
        <w:tc>
          <w:tcPr>
            <w:tcW w:w="2409"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Fundação</w:t>
            </w:r>
          </w:p>
        </w:tc>
        <w:tc>
          <w:tcPr>
            <w:tcW w:w="2448"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IPSS</w:t>
            </w:r>
          </w:p>
        </w:tc>
      </w:tr>
      <w:tr w:rsidR="000F2C44">
        <w:tc>
          <w:tcPr>
            <w:tcW w:w="2409"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Misericórdia</w:t>
            </w:r>
          </w:p>
        </w:tc>
        <w:tc>
          <w:tcPr>
            <w:tcW w:w="7266"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Outra. Qual?</w:t>
            </w:r>
          </w:p>
        </w:tc>
      </w:tr>
    </w:tbl>
    <w:p w:rsidR="000F2C44" w:rsidRDefault="000F2C44">
      <w:pPr>
        <w:pStyle w:val="Avanodecorpodetexto31"/>
        <w:spacing w:line="240" w:lineRule="auto"/>
        <w:ind w:left="0"/>
      </w:pPr>
    </w:p>
    <w:p w:rsidR="000F2C44" w:rsidRDefault="000F2C44">
      <w:pPr>
        <w:pStyle w:val="Avanodecorpodetexto31"/>
        <w:spacing w:line="240" w:lineRule="auto"/>
        <w:ind w:left="0"/>
        <w:rPr>
          <w:rFonts w:ascii="Arial" w:hAnsi="Arial" w:cs="Arial"/>
          <w:sz w:val="16"/>
          <w:szCs w:val="16"/>
        </w:rPr>
      </w:pPr>
    </w:p>
    <w:tbl>
      <w:tblPr>
        <w:tblW w:w="9675" w:type="dxa"/>
        <w:tblInd w:w="2" w:type="dxa"/>
        <w:tblLayout w:type="fixed"/>
        <w:tblCellMar>
          <w:left w:w="0" w:type="dxa"/>
          <w:right w:w="0" w:type="dxa"/>
        </w:tblCellMar>
        <w:tblLook w:val="0000"/>
      </w:tblPr>
      <w:tblGrid>
        <w:gridCol w:w="884"/>
        <w:gridCol w:w="1245"/>
        <w:gridCol w:w="1179"/>
        <w:gridCol w:w="1535"/>
        <w:gridCol w:w="1536"/>
        <w:gridCol w:w="3296"/>
      </w:tblGrid>
      <w:tr w:rsidR="000F2C44">
        <w:tc>
          <w:tcPr>
            <w:tcW w:w="9675" w:type="dxa"/>
            <w:gridSpan w:val="6"/>
            <w:tcBorders>
              <w:top w:val="single" w:sz="2" w:space="0" w:color="000000"/>
              <w:left w:val="single" w:sz="2" w:space="0" w:color="000000"/>
              <w:bottom w:val="single" w:sz="2" w:space="0" w:color="000000"/>
              <w:right w:val="single" w:sz="2" w:space="0" w:color="000000"/>
            </w:tcBorders>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4-Território de Abrangência</w:t>
            </w:r>
          </w:p>
        </w:tc>
      </w:tr>
      <w:tr w:rsidR="000F2C44">
        <w:trPr>
          <w:trHeight w:val="205"/>
        </w:trPr>
        <w:tc>
          <w:tcPr>
            <w:tcW w:w="6379" w:type="dxa"/>
            <w:gridSpan w:val="5"/>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Lugar/Bairro. Qual?</w:t>
            </w:r>
          </w:p>
        </w:tc>
        <w:tc>
          <w:tcPr>
            <w:tcW w:w="3296"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Nacional</w:t>
            </w:r>
          </w:p>
        </w:tc>
      </w:tr>
      <w:tr w:rsidR="000F2C44">
        <w:tc>
          <w:tcPr>
            <w:tcW w:w="6379" w:type="dxa"/>
            <w:gridSpan w:val="5"/>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Concelho. Qual?</w:t>
            </w:r>
          </w:p>
        </w:tc>
        <w:tc>
          <w:tcPr>
            <w:tcW w:w="3296"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Europa/Internacional</w:t>
            </w:r>
          </w:p>
        </w:tc>
      </w:tr>
      <w:tr w:rsidR="000F2C44">
        <w:tc>
          <w:tcPr>
            <w:tcW w:w="884" w:type="dxa"/>
            <w:tcBorders>
              <w:left w:val="single" w:sz="2" w:space="0" w:color="000000"/>
              <w:bottom w:val="single" w:sz="2" w:space="0" w:color="000000"/>
            </w:tcBorders>
          </w:tcPr>
          <w:p w:rsidR="000F2C44" w:rsidRDefault="000F2C44">
            <w:pPr>
              <w:pStyle w:val="Avanodecorpodetexto31"/>
              <w:shd w:val="clear" w:color="auto" w:fill="E6E6E6"/>
              <w:snapToGrid w:val="0"/>
              <w:spacing w:line="240" w:lineRule="auto"/>
              <w:ind w:left="80"/>
              <w:rPr>
                <w:rFonts w:ascii="Arial" w:hAnsi="Arial" w:cs="Arial"/>
                <w:sz w:val="16"/>
                <w:szCs w:val="16"/>
              </w:rPr>
            </w:pPr>
            <w:r>
              <w:rPr>
                <w:rFonts w:ascii="Arial" w:hAnsi="Arial" w:cs="Arial"/>
                <w:sz w:val="16"/>
                <w:szCs w:val="16"/>
              </w:rPr>
              <w:t>Região</w:t>
            </w:r>
          </w:p>
        </w:tc>
        <w:tc>
          <w:tcPr>
            <w:tcW w:w="1245"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Norte</w:t>
            </w:r>
          </w:p>
        </w:tc>
        <w:tc>
          <w:tcPr>
            <w:tcW w:w="1179"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Centro</w:t>
            </w:r>
          </w:p>
        </w:tc>
        <w:tc>
          <w:tcPr>
            <w:tcW w:w="1535"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Alentejo</w:t>
            </w:r>
          </w:p>
        </w:tc>
        <w:tc>
          <w:tcPr>
            <w:tcW w:w="1536" w:type="dxa"/>
            <w:tcBorders>
              <w:left w:val="single" w:sz="2" w:space="0" w:color="000000"/>
              <w:bottom w:val="single" w:sz="2" w:space="0" w:color="000000"/>
            </w:tcBorders>
          </w:tcPr>
          <w:p w:rsidR="000F2C44" w:rsidRDefault="000F2C44" w:rsidP="00586D3F">
            <w:pPr>
              <w:pStyle w:val="Avanodecorpodetexto31"/>
              <w:snapToGrid w:val="0"/>
              <w:spacing w:line="240" w:lineRule="auto"/>
              <w:ind w:left="8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Algarve</w:t>
            </w:r>
          </w:p>
        </w:tc>
        <w:tc>
          <w:tcPr>
            <w:tcW w:w="3296"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Outro/a. Qual?</w:t>
            </w:r>
          </w:p>
        </w:tc>
      </w:tr>
    </w:tbl>
    <w:p w:rsidR="000F2C44" w:rsidRDefault="000F2C44">
      <w:pPr>
        <w:pStyle w:val="Avanodecorpodetexto31"/>
        <w:spacing w:line="240" w:lineRule="auto"/>
        <w:ind w:left="0"/>
      </w:pPr>
    </w:p>
    <w:p w:rsidR="000F2C44" w:rsidRDefault="000F2C44">
      <w:pPr>
        <w:pStyle w:val="Avanodecorpodetexto31"/>
        <w:spacing w:line="240" w:lineRule="auto"/>
        <w:ind w:left="0"/>
        <w:rPr>
          <w:rFonts w:ascii="Arial" w:hAnsi="Arial" w:cs="Arial"/>
          <w:sz w:val="16"/>
          <w:szCs w:val="16"/>
        </w:rPr>
      </w:pPr>
    </w:p>
    <w:tbl>
      <w:tblPr>
        <w:tblW w:w="9675" w:type="dxa"/>
        <w:tblInd w:w="2" w:type="dxa"/>
        <w:tblLayout w:type="fixed"/>
        <w:tblCellMar>
          <w:left w:w="0" w:type="dxa"/>
          <w:right w:w="0" w:type="dxa"/>
        </w:tblCellMar>
        <w:tblLook w:val="0000"/>
      </w:tblPr>
      <w:tblGrid>
        <w:gridCol w:w="2409"/>
        <w:gridCol w:w="2409"/>
        <w:gridCol w:w="15"/>
        <w:gridCol w:w="2394"/>
        <w:gridCol w:w="2448"/>
      </w:tblGrid>
      <w:tr w:rsidR="000F2C44">
        <w:tc>
          <w:tcPr>
            <w:tcW w:w="9675" w:type="dxa"/>
            <w:gridSpan w:val="5"/>
            <w:tcBorders>
              <w:top w:val="single" w:sz="2" w:space="0" w:color="000000"/>
              <w:left w:val="single" w:sz="2" w:space="0" w:color="000000"/>
              <w:bottom w:val="single" w:sz="2" w:space="0" w:color="000000"/>
              <w:right w:val="single" w:sz="2" w:space="0" w:color="000000"/>
            </w:tcBorders>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5-Enquadramento da Entidade como Destinatária da Tipologia de Intervenção 3.1.2-Eixo 3/POPH</w:t>
            </w:r>
          </w:p>
        </w:tc>
      </w:tr>
      <w:tr w:rsidR="000F2C44">
        <w:tc>
          <w:tcPr>
            <w:tcW w:w="9675" w:type="dxa"/>
            <w:gridSpan w:val="5"/>
            <w:tcBorders>
              <w:left w:val="single" w:sz="2" w:space="0" w:color="000000"/>
              <w:bottom w:val="single" w:sz="2" w:space="0" w:color="000000"/>
              <w:right w:val="single" w:sz="2" w:space="0" w:color="000000"/>
            </w:tcBorders>
            <w:shd w:val="clear" w:color="auto" w:fill="BFBFBF"/>
          </w:tcPr>
          <w:p w:rsidR="000F2C44" w:rsidRDefault="000F2C44">
            <w:pPr>
              <w:tabs>
                <w:tab w:val="left" w:pos="427"/>
              </w:tabs>
              <w:snapToGrid w:val="0"/>
              <w:ind w:left="67" w:right="107"/>
              <w:jc w:val="both"/>
              <w:rPr>
                <w:rFonts w:ascii="Arial" w:eastAsia="Times New Roman" w:hAnsi="Arial"/>
                <w:color w:val="000000"/>
                <w:sz w:val="16"/>
                <w:szCs w:val="16"/>
              </w:rPr>
            </w:pPr>
            <w:r>
              <w:rPr>
                <w:rFonts w:ascii="Arial" w:eastAsia="Times New Roman" w:hAnsi="Arial"/>
                <w:color w:val="000000"/>
                <w:sz w:val="16"/>
                <w:szCs w:val="16"/>
              </w:rPr>
              <w:t xml:space="preserve">São destinatárias desta Tipologia as </w:t>
            </w:r>
          </w:p>
          <w:p w:rsidR="000F2C44" w:rsidRDefault="000F2C44">
            <w:pPr>
              <w:tabs>
                <w:tab w:val="left" w:pos="427"/>
              </w:tabs>
              <w:snapToGrid w:val="0"/>
              <w:ind w:left="67" w:right="107"/>
              <w:jc w:val="both"/>
              <w:rPr>
                <w:rFonts w:ascii="Arial" w:eastAsia="Times New Roman" w:hAnsi="Arial"/>
                <w:i/>
                <w:iCs/>
                <w:color w:val="000000"/>
                <w:sz w:val="16"/>
                <w:szCs w:val="16"/>
              </w:rPr>
            </w:pPr>
            <w:r>
              <w:rPr>
                <w:rFonts w:ascii="Arial" w:eastAsia="Times New Roman" w:hAnsi="Arial"/>
                <w:i/>
                <w:iCs/>
                <w:color w:val="000000"/>
                <w:sz w:val="16"/>
                <w:szCs w:val="16"/>
              </w:rPr>
              <w:t xml:space="preserve">“(...) entidades da economia social, as cooperativas, mutualidades e instituições com finalidade social, nomeadamente as instituições particulares de solidariedade social, as misericórdias e as associações de desenvolvimento local” </w:t>
            </w:r>
          </w:p>
          <w:p w:rsidR="000F2C44" w:rsidRDefault="000F2C44" w:rsidP="00510741">
            <w:pPr>
              <w:tabs>
                <w:tab w:val="left" w:pos="427"/>
              </w:tabs>
              <w:snapToGrid w:val="0"/>
              <w:ind w:left="67" w:right="107"/>
              <w:jc w:val="right"/>
              <w:rPr>
                <w:rFonts w:ascii="Arial" w:eastAsia="Times New Roman" w:hAnsi="Arial"/>
                <w:color w:val="000000"/>
                <w:sz w:val="16"/>
                <w:szCs w:val="16"/>
              </w:rPr>
            </w:pPr>
            <w:r>
              <w:rPr>
                <w:rFonts w:ascii="Arial" w:eastAsia="Times New Roman" w:hAnsi="Arial"/>
                <w:color w:val="000000"/>
                <w:sz w:val="16"/>
                <w:szCs w:val="16"/>
              </w:rPr>
              <w:t xml:space="preserve">cf. Regulamento Específico da Tipologia 3.1.2-Eixo 3/POPH, disponível on line em: </w:t>
            </w:r>
            <w:hyperlink r:id="rId8" w:history="1">
              <w:r w:rsidRPr="00B37F75">
                <w:rPr>
                  <w:rStyle w:val="Hyperlink"/>
                  <w:rFonts w:ascii="Arial" w:eastAsia="Times New Roman" w:hAnsi="Arial"/>
                  <w:sz w:val="16"/>
                  <w:szCs w:val="16"/>
                </w:rPr>
                <w:t>www.poph.qren.pt</w:t>
              </w:r>
            </w:hyperlink>
          </w:p>
        </w:tc>
      </w:tr>
      <w:tr w:rsidR="000F2C44">
        <w:tc>
          <w:tcPr>
            <w:tcW w:w="4818" w:type="dxa"/>
            <w:gridSpan w:val="2"/>
            <w:tcBorders>
              <w:left w:val="single" w:sz="2" w:space="0" w:color="000000"/>
              <w:bottom w:val="single" w:sz="2" w:space="0" w:color="000000"/>
            </w:tcBorders>
            <w:shd w:val="clear" w:color="auto" w:fill="E6E6E6"/>
          </w:tcPr>
          <w:p w:rsidR="000F2C44" w:rsidRDefault="000F2C44">
            <w:pPr>
              <w:tabs>
                <w:tab w:val="left" w:pos="427"/>
              </w:tabs>
              <w:snapToGrid w:val="0"/>
              <w:ind w:left="67" w:right="107"/>
              <w:rPr>
                <w:rFonts w:ascii="Arial" w:hAnsi="Arial" w:cs="Arial"/>
                <w:sz w:val="16"/>
                <w:szCs w:val="16"/>
              </w:rPr>
            </w:pPr>
            <w:r>
              <w:rPr>
                <w:rFonts w:ascii="Arial" w:hAnsi="Arial" w:cs="Arial"/>
                <w:sz w:val="16"/>
                <w:szCs w:val="16"/>
              </w:rPr>
              <w:t>Face ao objecto social estatutariamente definido, enquadra-se como entidade destinatária desta tipologia?</w:t>
            </w:r>
          </w:p>
        </w:tc>
        <w:tc>
          <w:tcPr>
            <w:tcW w:w="4857" w:type="dxa"/>
            <w:gridSpan w:val="3"/>
            <w:tcBorders>
              <w:left w:val="single" w:sz="2" w:space="0" w:color="000000"/>
              <w:bottom w:val="single" w:sz="2" w:space="0" w:color="000000"/>
              <w:right w:val="single" w:sz="2" w:space="0" w:color="000000"/>
            </w:tcBorders>
            <w:shd w:val="clear" w:color="auto" w:fill="E6E6E6"/>
          </w:tcPr>
          <w:p w:rsidR="000F2C44" w:rsidRDefault="000F2C44" w:rsidP="00510741">
            <w:pPr>
              <w:tabs>
                <w:tab w:val="left" w:pos="427"/>
              </w:tabs>
              <w:snapToGrid w:val="0"/>
              <w:ind w:left="67" w:right="107"/>
              <w:jc w:val="both"/>
              <w:rPr>
                <w:rFonts w:ascii="Arial" w:hAnsi="Arial" w:cs="Arial"/>
                <w:sz w:val="16"/>
                <w:szCs w:val="16"/>
              </w:rPr>
            </w:pPr>
            <w:r>
              <w:rPr>
                <w:rFonts w:ascii="Arial" w:hAnsi="Arial" w:cs="Arial"/>
                <w:sz w:val="16"/>
                <w:szCs w:val="16"/>
              </w:rPr>
              <w:t>Envia em anexo, cópia do objecto social publicado nos Estatutos em vigor.</w:t>
            </w:r>
          </w:p>
        </w:tc>
      </w:tr>
      <w:tr w:rsidR="000F2C44">
        <w:tc>
          <w:tcPr>
            <w:tcW w:w="2409" w:type="dxa"/>
            <w:tcBorders>
              <w:left w:val="single" w:sz="2" w:space="0" w:color="000000"/>
              <w:bottom w:val="single" w:sz="2" w:space="0" w:color="000000"/>
            </w:tcBorders>
          </w:tcPr>
          <w:p w:rsidR="000F2C44" w:rsidRDefault="000F2C44" w:rsidP="00510741">
            <w:pPr>
              <w:tabs>
                <w:tab w:val="left" w:pos="427"/>
              </w:tabs>
              <w:snapToGrid w:val="0"/>
              <w:ind w:left="67" w:right="10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Sim</w:t>
            </w:r>
          </w:p>
        </w:tc>
        <w:tc>
          <w:tcPr>
            <w:tcW w:w="2409" w:type="dxa"/>
            <w:tcBorders>
              <w:left w:val="single" w:sz="2" w:space="0" w:color="000000"/>
              <w:bottom w:val="single" w:sz="2" w:space="0" w:color="000000"/>
            </w:tcBorders>
          </w:tcPr>
          <w:p w:rsidR="000F2C44" w:rsidRDefault="000F2C44">
            <w:pPr>
              <w:tabs>
                <w:tab w:val="left" w:pos="427"/>
              </w:tabs>
              <w:snapToGrid w:val="0"/>
              <w:ind w:left="67" w:right="10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Não</w:t>
            </w:r>
          </w:p>
        </w:tc>
        <w:tc>
          <w:tcPr>
            <w:tcW w:w="2409" w:type="dxa"/>
            <w:gridSpan w:val="2"/>
            <w:tcBorders>
              <w:left w:val="single" w:sz="2" w:space="0" w:color="000000"/>
              <w:bottom w:val="single" w:sz="2" w:space="0" w:color="000000"/>
            </w:tcBorders>
          </w:tcPr>
          <w:p w:rsidR="000F2C44" w:rsidRDefault="000F2C44" w:rsidP="00510741">
            <w:pPr>
              <w:tabs>
                <w:tab w:val="left" w:pos="427"/>
              </w:tabs>
              <w:snapToGrid w:val="0"/>
              <w:ind w:left="67" w:right="10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Sim</w:t>
            </w:r>
          </w:p>
        </w:tc>
        <w:tc>
          <w:tcPr>
            <w:tcW w:w="2448" w:type="dxa"/>
            <w:tcBorders>
              <w:left w:val="single" w:sz="2" w:space="0" w:color="000000"/>
              <w:bottom w:val="single" w:sz="2" w:space="0" w:color="000000"/>
              <w:right w:val="single" w:sz="2" w:space="0" w:color="000000"/>
            </w:tcBorders>
          </w:tcPr>
          <w:p w:rsidR="000F2C44" w:rsidRDefault="000F2C44">
            <w:pPr>
              <w:tabs>
                <w:tab w:val="left" w:pos="427"/>
              </w:tabs>
              <w:snapToGrid w:val="0"/>
              <w:ind w:left="67" w:right="10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Não</w:t>
            </w:r>
          </w:p>
        </w:tc>
      </w:tr>
      <w:tr w:rsidR="000F2C44">
        <w:trPr>
          <w:trHeight w:val="740"/>
        </w:trPr>
        <w:tc>
          <w:tcPr>
            <w:tcW w:w="9675" w:type="dxa"/>
            <w:gridSpan w:val="5"/>
            <w:tcBorders>
              <w:left w:val="single" w:sz="2" w:space="0" w:color="000000"/>
              <w:bottom w:val="single" w:sz="4" w:space="0" w:color="auto"/>
              <w:right w:val="single" w:sz="2" w:space="0" w:color="000000"/>
            </w:tcBorders>
            <w:shd w:val="clear" w:color="auto" w:fill="BFBFBF"/>
          </w:tcPr>
          <w:p w:rsidR="000F2C44" w:rsidRDefault="000F2C44">
            <w:pPr>
              <w:tabs>
                <w:tab w:val="left" w:pos="427"/>
              </w:tabs>
              <w:snapToGrid w:val="0"/>
              <w:ind w:left="67" w:right="107"/>
              <w:rPr>
                <w:rFonts w:ascii="Arial" w:hAnsi="Arial" w:cs="Arial"/>
                <w:sz w:val="16"/>
                <w:szCs w:val="16"/>
              </w:rPr>
            </w:pPr>
            <w:r>
              <w:rPr>
                <w:rFonts w:ascii="Arial" w:hAnsi="Arial" w:cs="Arial"/>
                <w:sz w:val="16"/>
                <w:szCs w:val="16"/>
              </w:rPr>
              <w:t>A entidade beneficiou de alguma intervenção anterior, no âmbito desta modalidade de formação-acção?</w:t>
            </w:r>
          </w:p>
          <w:p w:rsidR="000F2C44" w:rsidRDefault="000F2C44" w:rsidP="00510741">
            <w:pPr>
              <w:widowControl/>
              <w:suppressAutoHyphens w:val="0"/>
              <w:autoSpaceDE w:val="0"/>
              <w:autoSpaceDN w:val="0"/>
              <w:adjustRightInd w:val="0"/>
              <w:rPr>
                <w:rFonts w:ascii="Arial" w:eastAsia="Times New Roman" w:hAnsi="Arial"/>
                <w:i/>
                <w:iCs/>
                <w:color w:val="000000"/>
                <w:sz w:val="16"/>
                <w:szCs w:val="16"/>
              </w:rPr>
            </w:pPr>
            <w:r>
              <w:rPr>
                <w:rFonts w:ascii="Arial" w:eastAsia="Times New Roman" w:hAnsi="Arial"/>
                <w:i/>
                <w:iCs/>
                <w:color w:val="000000"/>
                <w:sz w:val="16"/>
                <w:szCs w:val="16"/>
              </w:rPr>
              <w:t xml:space="preserve"> “</w:t>
            </w:r>
            <w:r w:rsidRPr="00510741">
              <w:rPr>
                <w:rFonts w:ascii="Arial" w:eastAsia="Times New Roman" w:hAnsi="Arial"/>
                <w:i/>
                <w:iCs/>
                <w:color w:val="000000"/>
                <w:sz w:val="16"/>
                <w:szCs w:val="16"/>
              </w:rPr>
              <w:t xml:space="preserve">As entidades </w:t>
            </w:r>
            <w:r>
              <w:rPr>
                <w:rFonts w:ascii="Arial" w:eastAsia="Times New Roman" w:hAnsi="Arial"/>
                <w:i/>
                <w:iCs/>
                <w:color w:val="000000"/>
                <w:sz w:val="16"/>
                <w:szCs w:val="16"/>
              </w:rPr>
              <w:t>(…)</w:t>
            </w:r>
            <w:r w:rsidRPr="00510741">
              <w:rPr>
                <w:rFonts w:ascii="Arial" w:eastAsia="Times New Roman" w:hAnsi="Arial"/>
                <w:i/>
                <w:iCs/>
                <w:color w:val="000000"/>
                <w:sz w:val="16"/>
                <w:szCs w:val="16"/>
              </w:rPr>
              <w:t xml:space="preserve"> só podem ser </w:t>
            </w:r>
            <w:r>
              <w:rPr>
                <w:rFonts w:ascii="Arial" w:eastAsia="Times New Roman" w:hAnsi="Arial"/>
                <w:i/>
                <w:iCs/>
                <w:color w:val="000000"/>
                <w:sz w:val="16"/>
                <w:szCs w:val="16"/>
              </w:rPr>
              <w:t xml:space="preserve">selecionadas </w:t>
            </w:r>
            <w:r w:rsidRPr="00510741">
              <w:rPr>
                <w:rFonts w:ascii="Arial" w:eastAsia="Times New Roman" w:hAnsi="Arial"/>
                <w:i/>
                <w:iCs/>
                <w:color w:val="000000"/>
                <w:sz w:val="16"/>
                <w:szCs w:val="16"/>
              </w:rPr>
              <w:t>para uma nova intervenção, no âmbito da modalidade deformação -acção, decorridos pelo menos três anos a contar da conclusão</w:t>
            </w:r>
            <w:r>
              <w:rPr>
                <w:rFonts w:ascii="Arial" w:eastAsia="Times New Roman" w:hAnsi="Arial"/>
                <w:i/>
                <w:iCs/>
                <w:color w:val="000000"/>
                <w:sz w:val="16"/>
                <w:szCs w:val="16"/>
              </w:rPr>
              <w:t xml:space="preserve"> </w:t>
            </w:r>
            <w:r w:rsidRPr="00510741">
              <w:rPr>
                <w:rFonts w:ascii="Arial" w:eastAsia="Times New Roman" w:hAnsi="Arial"/>
                <w:i/>
                <w:iCs/>
                <w:color w:val="000000"/>
                <w:sz w:val="16"/>
                <w:szCs w:val="16"/>
              </w:rPr>
              <w:t>da sua anterior participação</w:t>
            </w:r>
            <w:r>
              <w:rPr>
                <w:rFonts w:ascii="Arial" w:eastAsia="Times New Roman" w:hAnsi="Arial"/>
                <w:i/>
                <w:iCs/>
                <w:color w:val="000000"/>
                <w:sz w:val="16"/>
                <w:szCs w:val="16"/>
              </w:rPr>
              <w:t>”</w:t>
            </w:r>
          </w:p>
          <w:p w:rsidR="000F2C44" w:rsidRDefault="000F2C44" w:rsidP="00510741">
            <w:pPr>
              <w:widowControl/>
              <w:suppressAutoHyphens w:val="0"/>
              <w:autoSpaceDE w:val="0"/>
              <w:autoSpaceDN w:val="0"/>
              <w:adjustRightInd w:val="0"/>
              <w:jc w:val="right"/>
              <w:rPr>
                <w:rFonts w:ascii="Arial" w:eastAsia="Times New Roman" w:hAnsi="Arial"/>
                <w:color w:val="000000"/>
                <w:sz w:val="16"/>
                <w:szCs w:val="16"/>
              </w:rPr>
            </w:pPr>
            <w:r>
              <w:rPr>
                <w:rFonts w:ascii="Arial" w:eastAsia="Times New Roman" w:hAnsi="Arial"/>
                <w:color w:val="000000"/>
                <w:sz w:val="16"/>
                <w:szCs w:val="16"/>
              </w:rPr>
              <w:t xml:space="preserve">cf. Regulamento Específico da Tipologia 3.1.2-Eixo 3/POPH, disponível on line em: </w:t>
            </w:r>
            <w:hyperlink r:id="rId9" w:history="1">
              <w:r w:rsidRPr="00B37F75">
                <w:rPr>
                  <w:rStyle w:val="Hyperlink"/>
                  <w:rFonts w:ascii="Arial" w:eastAsia="Times New Roman" w:hAnsi="Arial"/>
                  <w:sz w:val="16"/>
                  <w:szCs w:val="16"/>
                </w:rPr>
                <w:t>www.poph.qren.pt</w:t>
              </w:r>
            </w:hyperlink>
          </w:p>
        </w:tc>
      </w:tr>
      <w:tr w:rsidR="000F2C44">
        <w:tc>
          <w:tcPr>
            <w:tcW w:w="4833" w:type="dxa"/>
            <w:gridSpan w:val="3"/>
            <w:tcBorders>
              <w:top w:val="single" w:sz="4" w:space="0" w:color="auto"/>
              <w:left w:val="single" w:sz="4" w:space="0" w:color="auto"/>
              <w:bottom w:val="single" w:sz="4" w:space="0" w:color="auto"/>
              <w:right w:val="single" w:sz="4" w:space="0" w:color="auto"/>
            </w:tcBorders>
          </w:tcPr>
          <w:p w:rsidR="000F2C44" w:rsidRDefault="000F2C44" w:rsidP="00510741">
            <w:pPr>
              <w:tabs>
                <w:tab w:val="left" w:pos="360"/>
              </w:tabs>
              <w:snapToGrid w:val="0"/>
              <w:ind w:right="14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Sim</w:t>
            </w:r>
          </w:p>
        </w:tc>
        <w:tc>
          <w:tcPr>
            <w:tcW w:w="4842" w:type="dxa"/>
            <w:gridSpan w:val="2"/>
            <w:vMerge w:val="restart"/>
            <w:tcBorders>
              <w:top w:val="single" w:sz="4" w:space="0" w:color="auto"/>
              <w:left w:val="single" w:sz="4" w:space="0" w:color="auto"/>
              <w:right w:val="single" w:sz="4" w:space="0" w:color="auto"/>
            </w:tcBorders>
          </w:tcPr>
          <w:p w:rsidR="000F2C44" w:rsidRDefault="000F2C44">
            <w:pPr>
              <w:tabs>
                <w:tab w:val="left" w:pos="360"/>
              </w:tabs>
              <w:snapToGrid w:val="0"/>
              <w:rPr>
                <w:rFonts w:ascii="Arial" w:eastAsia="Times New Roman" w:hAnsi="Arial"/>
                <w:b/>
                <w:bCs/>
                <w:sz w:val="16"/>
                <w:szCs w:val="16"/>
              </w:rPr>
            </w:pPr>
          </w:p>
          <w:p w:rsidR="000F2C44" w:rsidRDefault="000F2C44">
            <w:pPr>
              <w:tabs>
                <w:tab w:val="left" w:pos="360"/>
              </w:tabs>
              <w:snapToGrid w:val="0"/>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Não</w:t>
            </w:r>
          </w:p>
        </w:tc>
      </w:tr>
      <w:tr w:rsidR="000F2C44">
        <w:tc>
          <w:tcPr>
            <w:tcW w:w="4833" w:type="dxa"/>
            <w:gridSpan w:val="3"/>
            <w:tcBorders>
              <w:top w:val="single" w:sz="4" w:space="0" w:color="auto"/>
              <w:left w:val="single" w:sz="4" w:space="0" w:color="auto"/>
              <w:bottom w:val="single" w:sz="4" w:space="0" w:color="auto"/>
              <w:right w:val="single" w:sz="4" w:space="0" w:color="auto"/>
            </w:tcBorders>
          </w:tcPr>
          <w:p w:rsidR="000F2C44" w:rsidRDefault="000F2C44" w:rsidP="00510741">
            <w:pPr>
              <w:tabs>
                <w:tab w:val="left" w:pos="360"/>
              </w:tabs>
              <w:snapToGrid w:val="0"/>
              <w:ind w:right="147"/>
              <w:rPr>
                <w:rFonts w:ascii="Arial" w:eastAsia="Times New Roman" w:hAnsi="Arial"/>
                <w:b/>
                <w:bCs/>
                <w:sz w:val="16"/>
                <w:szCs w:val="16"/>
              </w:rPr>
            </w:pPr>
            <w:r w:rsidRPr="00510741">
              <w:rPr>
                <w:rFonts w:ascii="Arial" w:hAnsi="Arial" w:cs="Arial"/>
                <w:sz w:val="16"/>
                <w:szCs w:val="16"/>
              </w:rPr>
              <w:t>Identificação do Projecto</w:t>
            </w:r>
            <w:r>
              <w:rPr>
                <w:rFonts w:ascii="Arial" w:hAnsi="Arial" w:cs="Arial"/>
                <w:sz w:val="16"/>
                <w:szCs w:val="16"/>
              </w:rPr>
              <w:t>: _______________________________</w:t>
            </w:r>
          </w:p>
        </w:tc>
        <w:tc>
          <w:tcPr>
            <w:tcW w:w="4842" w:type="dxa"/>
            <w:gridSpan w:val="2"/>
            <w:vMerge/>
            <w:tcBorders>
              <w:left w:val="single" w:sz="4" w:space="0" w:color="auto"/>
              <w:right w:val="single" w:sz="4" w:space="0" w:color="auto"/>
            </w:tcBorders>
          </w:tcPr>
          <w:p w:rsidR="000F2C44" w:rsidRDefault="000F2C44">
            <w:pPr>
              <w:tabs>
                <w:tab w:val="left" w:pos="360"/>
              </w:tabs>
              <w:snapToGrid w:val="0"/>
              <w:rPr>
                <w:rFonts w:ascii="Arial" w:eastAsia="Times New Roman" w:hAnsi="Arial"/>
                <w:b/>
                <w:bCs/>
                <w:sz w:val="16"/>
                <w:szCs w:val="16"/>
              </w:rPr>
            </w:pPr>
          </w:p>
        </w:tc>
      </w:tr>
      <w:tr w:rsidR="000F2C44">
        <w:tc>
          <w:tcPr>
            <w:tcW w:w="4833" w:type="dxa"/>
            <w:gridSpan w:val="3"/>
            <w:tcBorders>
              <w:top w:val="single" w:sz="4" w:space="0" w:color="auto"/>
              <w:left w:val="single" w:sz="4" w:space="0" w:color="auto"/>
              <w:bottom w:val="single" w:sz="4" w:space="0" w:color="auto"/>
              <w:right w:val="single" w:sz="4" w:space="0" w:color="auto"/>
            </w:tcBorders>
          </w:tcPr>
          <w:p w:rsidR="000F2C44" w:rsidRPr="00510741" w:rsidRDefault="000F2C44" w:rsidP="00510741">
            <w:pPr>
              <w:tabs>
                <w:tab w:val="left" w:pos="360"/>
              </w:tabs>
              <w:snapToGrid w:val="0"/>
              <w:ind w:right="147"/>
              <w:rPr>
                <w:rFonts w:ascii="Arial" w:hAnsi="Arial" w:cs="Arial"/>
                <w:sz w:val="16"/>
                <w:szCs w:val="16"/>
              </w:rPr>
            </w:pPr>
            <w:r>
              <w:rPr>
                <w:rFonts w:ascii="Arial" w:hAnsi="Arial" w:cs="Arial"/>
                <w:sz w:val="16"/>
                <w:szCs w:val="16"/>
              </w:rPr>
              <w:t>Data de conclusão:___/___/_____</w:t>
            </w:r>
          </w:p>
        </w:tc>
        <w:tc>
          <w:tcPr>
            <w:tcW w:w="4842" w:type="dxa"/>
            <w:gridSpan w:val="2"/>
            <w:vMerge/>
            <w:tcBorders>
              <w:left w:val="single" w:sz="4" w:space="0" w:color="auto"/>
              <w:bottom w:val="single" w:sz="4" w:space="0" w:color="auto"/>
              <w:right w:val="single" w:sz="4" w:space="0" w:color="auto"/>
            </w:tcBorders>
          </w:tcPr>
          <w:p w:rsidR="000F2C44" w:rsidRDefault="000F2C44">
            <w:pPr>
              <w:tabs>
                <w:tab w:val="left" w:pos="360"/>
              </w:tabs>
              <w:snapToGrid w:val="0"/>
              <w:rPr>
                <w:rFonts w:ascii="Arial" w:eastAsia="Times New Roman" w:hAnsi="Arial"/>
                <w:b/>
                <w:bCs/>
                <w:sz w:val="16"/>
                <w:szCs w:val="16"/>
              </w:rPr>
            </w:pPr>
          </w:p>
        </w:tc>
      </w:tr>
    </w:tbl>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tbl>
      <w:tblPr>
        <w:tblW w:w="9675" w:type="dxa"/>
        <w:tblInd w:w="2" w:type="dxa"/>
        <w:tblLayout w:type="fixed"/>
        <w:tblCellMar>
          <w:left w:w="0" w:type="dxa"/>
          <w:right w:w="0" w:type="dxa"/>
        </w:tblCellMar>
        <w:tblLook w:val="0000"/>
      </w:tblPr>
      <w:tblGrid>
        <w:gridCol w:w="3119"/>
        <w:gridCol w:w="3118"/>
        <w:gridCol w:w="3431"/>
        <w:gridCol w:w="7"/>
      </w:tblGrid>
      <w:tr w:rsidR="000F2C44">
        <w:tc>
          <w:tcPr>
            <w:tcW w:w="9675" w:type="dxa"/>
            <w:gridSpan w:val="4"/>
            <w:tcBorders>
              <w:top w:val="single" w:sz="2" w:space="0" w:color="000000"/>
              <w:left w:val="single" w:sz="2" w:space="0" w:color="000000"/>
              <w:bottom w:val="single" w:sz="2" w:space="0" w:color="000000"/>
              <w:right w:val="single" w:sz="2" w:space="0" w:color="000000"/>
            </w:tcBorders>
          </w:tcPr>
          <w:p w:rsidR="000F2C44" w:rsidRDefault="000F2C44" w:rsidP="00FC132B">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6-É associada de alguma das seguintes entidades? Se sim, assinale qual?</w:t>
            </w:r>
          </w:p>
        </w:tc>
      </w:tr>
      <w:tr w:rsidR="000F2C44">
        <w:trPr>
          <w:gridAfter w:val="1"/>
          <w:wAfter w:w="7" w:type="dxa"/>
        </w:trPr>
        <w:tc>
          <w:tcPr>
            <w:tcW w:w="3119" w:type="dxa"/>
            <w:tcBorders>
              <w:left w:val="single" w:sz="2" w:space="0" w:color="000000"/>
              <w:bottom w:val="single" w:sz="2" w:space="0" w:color="000000"/>
            </w:tcBorders>
          </w:tcPr>
          <w:p w:rsidR="000F2C44" w:rsidRDefault="000F2C44">
            <w:pPr>
              <w:tabs>
                <w:tab w:val="left" w:pos="360"/>
              </w:tabs>
              <w:snapToGrid w:val="0"/>
              <w:jc w:val="both"/>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CPCCRD</w:t>
            </w:r>
          </w:p>
        </w:tc>
        <w:tc>
          <w:tcPr>
            <w:tcW w:w="3118" w:type="dxa"/>
            <w:tcBorders>
              <w:left w:val="single" w:sz="2" w:space="0" w:color="000000"/>
              <w:bottom w:val="single" w:sz="2" w:space="0" w:color="000000"/>
            </w:tcBorders>
          </w:tcPr>
          <w:p w:rsidR="000F2C44" w:rsidRDefault="000F2C44">
            <w:pPr>
              <w:tabs>
                <w:tab w:val="left" w:pos="360"/>
              </w:tabs>
              <w:snapToGrid w:val="0"/>
              <w:jc w:val="both"/>
              <w:rPr>
                <w:rFonts w:ascii="Arial" w:hAnsi="Arial" w:cs="Arial"/>
                <w:sz w:val="16"/>
                <w:szCs w:val="16"/>
              </w:rPr>
            </w:pPr>
            <w:r>
              <w:rPr>
                <w:rFonts w:ascii="Arial" w:hAnsi="Arial" w:cs="Arial"/>
                <w:sz w:val="16"/>
                <w:szCs w:val="16"/>
              </w:rPr>
              <w:t xml:space="preserve"> </w:t>
            </w:r>
            <w:r>
              <w:rPr>
                <w:rFonts w:ascii="Arial" w:eastAsia="Times New Roman" w:hAnsi="Arial"/>
                <w:b/>
                <w:bCs/>
                <w:sz w:val="16"/>
                <w:szCs w:val="16"/>
              </w:rPr>
              <w:t xml:space="preserve"> </w:t>
            </w:r>
            <w:r>
              <w:rPr>
                <w:rFonts w:ascii="Arial" w:hAnsi="Arial" w:cs="Arial"/>
                <w:sz w:val="16"/>
                <w:szCs w:val="16"/>
              </w:rPr>
              <w:t>FENACERCI</w:t>
            </w:r>
          </w:p>
        </w:tc>
        <w:tc>
          <w:tcPr>
            <w:tcW w:w="3431" w:type="dxa"/>
            <w:tcBorders>
              <w:left w:val="single" w:sz="2" w:space="0" w:color="000000"/>
              <w:bottom w:val="single" w:sz="2" w:space="0" w:color="000000"/>
              <w:right w:val="single" w:sz="2" w:space="0" w:color="000000"/>
            </w:tcBorders>
          </w:tcPr>
          <w:p w:rsidR="000F2C44" w:rsidRDefault="000F2C44">
            <w:pPr>
              <w:tabs>
                <w:tab w:val="left" w:pos="360"/>
              </w:tabs>
              <w:snapToGrid w:val="0"/>
              <w:jc w:val="both"/>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MINHA TERRA</w:t>
            </w:r>
          </w:p>
        </w:tc>
      </w:tr>
    </w:tbl>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p w:rsidR="000F2C44" w:rsidRDefault="000F2C44">
      <w:pPr>
        <w:pStyle w:val="Avanodecorpodetexto31"/>
        <w:spacing w:line="240" w:lineRule="auto"/>
        <w:ind w:left="0"/>
        <w:rPr>
          <w:rFonts w:ascii="Arial" w:hAnsi="Arial" w:cs="Arial"/>
          <w:sz w:val="16"/>
          <w:szCs w:val="16"/>
        </w:rPr>
      </w:pPr>
    </w:p>
    <w:tbl>
      <w:tblPr>
        <w:tblW w:w="9675" w:type="dxa"/>
        <w:tblInd w:w="2" w:type="dxa"/>
        <w:tblLayout w:type="fixed"/>
        <w:tblCellMar>
          <w:left w:w="0" w:type="dxa"/>
          <w:right w:w="0" w:type="dxa"/>
        </w:tblCellMar>
        <w:tblLook w:val="0000"/>
      </w:tblPr>
      <w:tblGrid>
        <w:gridCol w:w="2406"/>
        <w:gridCol w:w="2413"/>
        <w:gridCol w:w="18"/>
        <w:gridCol w:w="2391"/>
        <w:gridCol w:w="2447"/>
      </w:tblGrid>
      <w:tr w:rsidR="000F2C44">
        <w:tc>
          <w:tcPr>
            <w:tcW w:w="9675" w:type="dxa"/>
            <w:gridSpan w:val="5"/>
            <w:tcBorders>
              <w:top w:val="single" w:sz="2" w:space="0" w:color="000000"/>
              <w:left w:val="single" w:sz="2" w:space="0" w:color="000000"/>
              <w:bottom w:val="single" w:sz="2" w:space="0" w:color="000000"/>
              <w:right w:val="single" w:sz="2" w:space="0" w:color="000000"/>
            </w:tcBorders>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7-Caracterização dos Recursos Humanos em 31/12/2012</w:t>
            </w:r>
          </w:p>
        </w:tc>
      </w:tr>
      <w:tr w:rsidR="000F2C44">
        <w:tc>
          <w:tcPr>
            <w:tcW w:w="4819" w:type="dxa"/>
            <w:gridSpan w:val="2"/>
            <w:tcBorders>
              <w:left w:val="single" w:sz="2" w:space="0" w:color="000000"/>
              <w:bottom w:val="single" w:sz="2" w:space="0" w:color="000000"/>
            </w:tcBorders>
            <w:shd w:val="clear" w:color="auto" w:fill="BFBFBF"/>
          </w:tcPr>
          <w:p w:rsidR="000F2C44" w:rsidRDefault="000F2C44">
            <w:pPr>
              <w:pStyle w:val="Avanodecorpodetexto31"/>
              <w:snapToGrid w:val="0"/>
              <w:spacing w:line="240" w:lineRule="auto"/>
              <w:ind w:left="0"/>
              <w:jc w:val="center"/>
              <w:rPr>
                <w:rFonts w:ascii="Arial" w:hAnsi="Arial" w:cs="Arial"/>
                <w:b/>
                <w:bCs/>
                <w:sz w:val="16"/>
                <w:szCs w:val="16"/>
              </w:rPr>
            </w:pPr>
            <w:r>
              <w:rPr>
                <w:rFonts w:ascii="Arial" w:hAnsi="Arial" w:cs="Arial"/>
                <w:b/>
                <w:bCs/>
                <w:sz w:val="16"/>
                <w:szCs w:val="16"/>
              </w:rPr>
              <w:t>N.º de trabalhadores/as remunerados/as,</w:t>
            </w:r>
          </w:p>
          <w:p w:rsidR="000F2C44" w:rsidRDefault="000F2C44">
            <w:pPr>
              <w:pStyle w:val="Avanodecorpodetexto31"/>
              <w:snapToGrid w:val="0"/>
              <w:spacing w:line="240" w:lineRule="auto"/>
              <w:ind w:left="0"/>
              <w:jc w:val="center"/>
              <w:rPr>
                <w:rFonts w:ascii="Arial" w:hAnsi="Arial" w:cs="Arial"/>
                <w:b/>
                <w:bCs/>
                <w:sz w:val="16"/>
                <w:szCs w:val="16"/>
              </w:rPr>
            </w:pPr>
            <w:r>
              <w:rPr>
                <w:rFonts w:ascii="Arial" w:hAnsi="Arial" w:cs="Arial"/>
                <w:b/>
                <w:bCs/>
                <w:sz w:val="16"/>
                <w:szCs w:val="16"/>
              </w:rPr>
              <w:t>com vínculo contratual, independentemente do tipo</w:t>
            </w:r>
          </w:p>
        </w:tc>
        <w:tc>
          <w:tcPr>
            <w:tcW w:w="4856" w:type="dxa"/>
            <w:gridSpan w:val="3"/>
            <w:tcBorders>
              <w:left w:val="single" w:sz="2" w:space="0" w:color="000000"/>
              <w:bottom w:val="single" w:sz="2" w:space="0" w:color="000000"/>
              <w:right w:val="single" w:sz="2" w:space="0" w:color="000000"/>
            </w:tcBorders>
            <w:shd w:val="clear" w:color="auto" w:fill="BFBFBF"/>
          </w:tcPr>
          <w:p w:rsidR="000F2C44" w:rsidRDefault="000F2C44">
            <w:pPr>
              <w:pStyle w:val="Avanodecorpodetexto31"/>
              <w:snapToGrid w:val="0"/>
              <w:spacing w:line="240" w:lineRule="auto"/>
              <w:ind w:left="0"/>
              <w:jc w:val="center"/>
              <w:rPr>
                <w:rFonts w:ascii="Arial" w:hAnsi="Arial" w:cs="Arial"/>
                <w:b/>
                <w:bCs/>
                <w:sz w:val="16"/>
                <w:szCs w:val="16"/>
              </w:rPr>
            </w:pPr>
            <w:r>
              <w:rPr>
                <w:rFonts w:ascii="Arial" w:hAnsi="Arial" w:cs="Arial"/>
                <w:b/>
                <w:bCs/>
                <w:sz w:val="16"/>
                <w:szCs w:val="16"/>
              </w:rPr>
              <w:t xml:space="preserve">N.º de voluntários/as </w:t>
            </w:r>
          </w:p>
          <w:p w:rsidR="000F2C44" w:rsidRDefault="000F2C44">
            <w:pPr>
              <w:pStyle w:val="Avanodecorpodetexto31"/>
              <w:snapToGrid w:val="0"/>
              <w:spacing w:line="240" w:lineRule="auto"/>
              <w:ind w:left="0"/>
              <w:jc w:val="center"/>
              <w:rPr>
                <w:rFonts w:ascii="Arial" w:hAnsi="Arial" w:cs="Arial"/>
                <w:b/>
                <w:bCs/>
                <w:sz w:val="16"/>
                <w:szCs w:val="16"/>
              </w:rPr>
            </w:pPr>
          </w:p>
        </w:tc>
      </w:tr>
      <w:tr w:rsidR="000F2C44">
        <w:tc>
          <w:tcPr>
            <w:tcW w:w="481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No Quadro de Pessoal: ___</w:t>
            </w:r>
          </w:p>
        </w:tc>
        <w:tc>
          <w:tcPr>
            <w:tcW w:w="4856" w:type="dxa"/>
            <w:gridSpan w:val="3"/>
            <w:tcBorders>
              <w:left w:val="single" w:sz="2" w:space="0" w:color="000000"/>
              <w:bottom w:val="single" w:sz="2" w:space="0" w:color="000000"/>
              <w:right w:val="single" w:sz="2" w:space="0" w:color="000000"/>
            </w:tcBorders>
          </w:tcPr>
          <w:p w:rsidR="000F2C44" w:rsidRDefault="000F2C44" w:rsidP="007A08CF">
            <w:pPr>
              <w:pStyle w:val="Avanodecorpodetexto31"/>
              <w:snapToGrid w:val="0"/>
              <w:spacing w:line="240" w:lineRule="auto"/>
              <w:ind w:left="67"/>
              <w:rPr>
                <w:rFonts w:ascii="Arial" w:hAnsi="Arial" w:cs="Arial"/>
                <w:sz w:val="16"/>
                <w:szCs w:val="16"/>
              </w:rPr>
            </w:pPr>
            <w:r>
              <w:rPr>
                <w:rFonts w:ascii="Arial" w:hAnsi="Arial" w:cs="Arial"/>
                <w:sz w:val="16"/>
                <w:szCs w:val="16"/>
              </w:rPr>
              <w:t>Em funções de chefia/coordenação: ___</w:t>
            </w:r>
          </w:p>
        </w:tc>
      </w:tr>
      <w:tr w:rsidR="000F2C44">
        <w:tc>
          <w:tcPr>
            <w:tcW w:w="481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Trabalhadores/as Independentes: ___</w:t>
            </w:r>
          </w:p>
        </w:tc>
        <w:tc>
          <w:tcPr>
            <w:tcW w:w="4856" w:type="dxa"/>
            <w:gridSpan w:val="3"/>
            <w:tcBorders>
              <w:left w:val="single" w:sz="2" w:space="0" w:color="000000"/>
              <w:bottom w:val="single" w:sz="2" w:space="0" w:color="000000"/>
              <w:right w:val="single" w:sz="2" w:space="0" w:color="000000"/>
            </w:tcBorders>
          </w:tcPr>
          <w:p w:rsidR="000F2C44" w:rsidRDefault="000F2C44" w:rsidP="007A08CF">
            <w:pPr>
              <w:pStyle w:val="Avanodecorpodetexto31"/>
              <w:snapToGrid w:val="0"/>
              <w:spacing w:line="240" w:lineRule="auto"/>
              <w:ind w:left="67"/>
              <w:rPr>
                <w:rFonts w:ascii="Arial" w:hAnsi="Arial" w:cs="Arial"/>
                <w:sz w:val="16"/>
                <w:szCs w:val="16"/>
              </w:rPr>
            </w:pPr>
            <w:r>
              <w:rPr>
                <w:rFonts w:ascii="Arial" w:hAnsi="Arial" w:cs="Arial"/>
                <w:sz w:val="16"/>
                <w:szCs w:val="16"/>
              </w:rPr>
              <w:t>Em funções técnicas: ___</w:t>
            </w:r>
          </w:p>
        </w:tc>
      </w:tr>
      <w:tr w:rsidR="000F2C44">
        <w:tc>
          <w:tcPr>
            <w:tcW w:w="481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Estagiários/as: ___</w:t>
            </w:r>
          </w:p>
        </w:tc>
        <w:tc>
          <w:tcPr>
            <w:tcW w:w="4856" w:type="dxa"/>
            <w:gridSpan w:val="3"/>
            <w:tcBorders>
              <w:left w:val="single" w:sz="2" w:space="0" w:color="000000"/>
              <w:bottom w:val="single" w:sz="2" w:space="0" w:color="000000"/>
              <w:right w:val="single" w:sz="2" w:space="0" w:color="000000"/>
            </w:tcBorders>
          </w:tcPr>
          <w:p w:rsidR="000F2C44" w:rsidRDefault="000F2C44" w:rsidP="007A08CF">
            <w:pPr>
              <w:pStyle w:val="Avanodecorpodetexto31"/>
              <w:snapToGrid w:val="0"/>
              <w:spacing w:line="240" w:lineRule="auto"/>
              <w:ind w:left="67"/>
              <w:rPr>
                <w:rFonts w:ascii="Arial" w:hAnsi="Arial" w:cs="Arial"/>
                <w:sz w:val="16"/>
                <w:szCs w:val="16"/>
              </w:rPr>
            </w:pPr>
            <w:r>
              <w:rPr>
                <w:rFonts w:ascii="Arial" w:hAnsi="Arial" w:cs="Arial"/>
                <w:sz w:val="16"/>
                <w:szCs w:val="16"/>
              </w:rPr>
              <w:t>Noutras funções: ___</w:t>
            </w:r>
          </w:p>
        </w:tc>
      </w:tr>
      <w:tr w:rsidR="000F2C44">
        <w:tc>
          <w:tcPr>
            <w:tcW w:w="481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POCs: ___</w:t>
            </w:r>
          </w:p>
        </w:tc>
        <w:tc>
          <w:tcPr>
            <w:tcW w:w="4856"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p>
        </w:tc>
      </w:tr>
      <w:tr w:rsidR="000F2C44">
        <w:tc>
          <w:tcPr>
            <w:tcW w:w="4819" w:type="dxa"/>
            <w:gridSpan w:val="2"/>
            <w:tcBorders>
              <w:left w:val="single" w:sz="2" w:space="0" w:color="000000"/>
              <w:bottom w:val="single" w:sz="2" w:space="0" w:color="000000"/>
            </w:tcBorders>
            <w:shd w:val="clear" w:color="auto" w:fill="E6E6E6"/>
          </w:tcPr>
          <w:p w:rsidR="000F2C44" w:rsidRDefault="000F2C44">
            <w:pPr>
              <w:pStyle w:val="Avanodecorpodetexto31"/>
              <w:snapToGrid w:val="0"/>
              <w:spacing w:line="240" w:lineRule="auto"/>
              <w:ind w:left="67"/>
              <w:jc w:val="center"/>
              <w:rPr>
                <w:rFonts w:ascii="Arial" w:hAnsi="Arial" w:cs="Arial"/>
                <w:b/>
                <w:bCs/>
                <w:sz w:val="16"/>
                <w:szCs w:val="16"/>
              </w:rPr>
            </w:pPr>
            <w:r>
              <w:rPr>
                <w:rFonts w:ascii="Arial" w:hAnsi="Arial" w:cs="Arial"/>
                <w:b/>
                <w:bCs/>
                <w:sz w:val="16"/>
                <w:szCs w:val="16"/>
              </w:rPr>
              <w:t>Distribuição por Sexo</w:t>
            </w:r>
          </w:p>
        </w:tc>
        <w:tc>
          <w:tcPr>
            <w:tcW w:w="4856" w:type="dxa"/>
            <w:gridSpan w:val="3"/>
            <w:tcBorders>
              <w:left w:val="single" w:sz="2" w:space="0" w:color="000000"/>
              <w:bottom w:val="single" w:sz="2" w:space="0" w:color="000000"/>
              <w:right w:val="single" w:sz="2" w:space="0" w:color="000000"/>
            </w:tcBorders>
            <w:shd w:val="clear" w:color="auto" w:fill="E6E6E6"/>
          </w:tcPr>
          <w:p w:rsidR="000F2C44" w:rsidRDefault="000F2C44">
            <w:pPr>
              <w:pStyle w:val="Avanodecorpodetexto31"/>
              <w:snapToGrid w:val="0"/>
              <w:spacing w:line="240" w:lineRule="auto"/>
              <w:ind w:left="67"/>
              <w:jc w:val="center"/>
              <w:rPr>
                <w:rFonts w:ascii="Arial" w:hAnsi="Arial" w:cs="Arial"/>
                <w:b/>
                <w:bCs/>
                <w:sz w:val="16"/>
                <w:szCs w:val="16"/>
              </w:rPr>
            </w:pPr>
            <w:r>
              <w:rPr>
                <w:rFonts w:ascii="Arial" w:hAnsi="Arial" w:cs="Arial"/>
                <w:b/>
                <w:bCs/>
                <w:sz w:val="16"/>
                <w:szCs w:val="16"/>
              </w:rPr>
              <w:t>Distribuição por Sexo</w:t>
            </w:r>
          </w:p>
        </w:tc>
      </w:tr>
      <w:tr w:rsidR="000F2C44">
        <w:tc>
          <w:tcPr>
            <w:tcW w:w="2406"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N.º de Homens: ___</w:t>
            </w:r>
          </w:p>
        </w:tc>
        <w:tc>
          <w:tcPr>
            <w:tcW w:w="2413"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N.º de Mulheres: ___</w:t>
            </w:r>
          </w:p>
        </w:tc>
        <w:tc>
          <w:tcPr>
            <w:tcW w:w="240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N.º de Homens: ___</w:t>
            </w:r>
          </w:p>
        </w:tc>
        <w:tc>
          <w:tcPr>
            <w:tcW w:w="2447"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N.º de Mulheres: ___</w:t>
            </w:r>
          </w:p>
        </w:tc>
      </w:tr>
      <w:tr w:rsidR="000F2C44">
        <w:tc>
          <w:tcPr>
            <w:tcW w:w="4819" w:type="dxa"/>
            <w:gridSpan w:val="2"/>
            <w:tcBorders>
              <w:left w:val="single" w:sz="2" w:space="0" w:color="000000"/>
              <w:bottom w:val="single" w:sz="2" w:space="0" w:color="000000"/>
            </w:tcBorders>
            <w:shd w:val="clear" w:color="auto" w:fill="E6E6E6"/>
          </w:tcPr>
          <w:p w:rsidR="000F2C44" w:rsidRDefault="000F2C44">
            <w:pPr>
              <w:pStyle w:val="Avanodecorpodetexto31"/>
              <w:snapToGrid w:val="0"/>
              <w:spacing w:line="240" w:lineRule="auto"/>
              <w:ind w:left="67"/>
              <w:jc w:val="center"/>
              <w:rPr>
                <w:rFonts w:ascii="Arial" w:hAnsi="Arial" w:cs="Arial"/>
                <w:b/>
                <w:bCs/>
                <w:sz w:val="16"/>
                <w:szCs w:val="16"/>
              </w:rPr>
            </w:pPr>
            <w:r>
              <w:rPr>
                <w:rFonts w:ascii="Arial" w:hAnsi="Arial" w:cs="Arial"/>
                <w:b/>
                <w:bCs/>
                <w:sz w:val="16"/>
                <w:szCs w:val="16"/>
              </w:rPr>
              <w:t>Distribuição por Grau de Escolaridade</w:t>
            </w:r>
          </w:p>
        </w:tc>
        <w:tc>
          <w:tcPr>
            <w:tcW w:w="4856" w:type="dxa"/>
            <w:gridSpan w:val="3"/>
            <w:tcBorders>
              <w:left w:val="single" w:sz="2" w:space="0" w:color="000000"/>
              <w:bottom w:val="single" w:sz="2" w:space="0" w:color="000000"/>
              <w:right w:val="single" w:sz="2" w:space="0" w:color="000000"/>
            </w:tcBorders>
            <w:shd w:val="clear" w:color="auto" w:fill="E6E6E6"/>
          </w:tcPr>
          <w:p w:rsidR="000F2C44" w:rsidRDefault="000F2C44">
            <w:pPr>
              <w:pStyle w:val="Avanodecorpodetexto31"/>
              <w:snapToGrid w:val="0"/>
              <w:spacing w:line="240" w:lineRule="auto"/>
              <w:ind w:left="67"/>
              <w:jc w:val="center"/>
              <w:rPr>
                <w:rFonts w:ascii="Arial" w:hAnsi="Arial" w:cs="Arial"/>
                <w:b/>
                <w:bCs/>
                <w:sz w:val="16"/>
                <w:szCs w:val="16"/>
              </w:rPr>
            </w:pPr>
            <w:r>
              <w:rPr>
                <w:rFonts w:ascii="Arial" w:hAnsi="Arial" w:cs="Arial"/>
                <w:b/>
                <w:bCs/>
                <w:sz w:val="16"/>
                <w:szCs w:val="16"/>
              </w:rPr>
              <w:t>Distribuição por Grau de Escolaridade</w:t>
            </w:r>
          </w:p>
        </w:tc>
      </w:tr>
      <w:tr w:rsidR="000F2C44">
        <w:tc>
          <w:tcPr>
            <w:tcW w:w="2406"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4ª Ano: ___</w:t>
            </w:r>
          </w:p>
        </w:tc>
        <w:tc>
          <w:tcPr>
            <w:tcW w:w="2413"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12º Ano: ___</w:t>
            </w:r>
          </w:p>
        </w:tc>
        <w:tc>
          <w:tcPr>
            <w:tcW w:w="240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4ª Ano: ___</w:t>
            </w:r>
          </w:p>
        </w:tc>
        <w:tc>
          <w:tcPr>
            <w:tcW w:w="2447"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12º Ano: ___</w:t>
            </w:r>
          </w:p>
        </w:tc>
      </w:tr>
      <w:tr w:rsidR="000F2C44">
        <w:tc>
          <w:tcPr>
            <w:tcW w:w="2406"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6º Ano: ___</w:t>
            </w:r>
          </w:p>
        </w:tc>
        <w:tc>
          <w:tcPr>
            <w:tcW w:w="2413"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Bacharelato: ___</w:t>
            </w:r>
          </w:p>
        </w:tc>
        <w:tc>
          <w:tcPr>
            <w:tcW w:w="240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6º Ano: ___</w:t>
            </w:r>
          </w:p>
        </w:tc>
        <w:tc>
          <w:tcPr>
            <w:tcW w:w="2447"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Bacharelato: ___</w:t>
            </w:r>
          </w:p>
        </w:tc>
      </w:tr>
      <w:tr w:rsidR="000F2C44">
        <w:tc>
          <w:tcPr>
            <w:tcW w:w="2406"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9º Ano: ___</w:t>
            </w:r>
          </w:p>
        </w:tc>
        <w:tc>
          <w:tcPr>
            <w:tcW w:w="2413"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Licenciatura e +: ___</w:t>
            </w:r>
          </w:p>
        </w:tc>
        <w:tc>
          <w:tcPr>
            <w:tcW w:w="240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9º Ano: ___</w:t>
            </w:r>
          </w:p>
        </w:tc>
        <w:tc>
          <w:tcPr>
            <w:tcW w:w="2447"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Licenciatura e +: ___</w:t>
            </w:r>
          </w:p>
        </w:tc>
      </w:tr>
      <w:tr w:rsidR="000F2C44">
        <w:tc>
          <w:tcPr>
            <w:tcW w:w="4819" w:type="dxa"/>
            <w:gridSpan w:val="2"/>
            <w:tcBorders>
              <w:left w:val="single" w:sz="2" w:space="0" w:color="000000"/>
              <w:bottom w:val="single" w:sz="2" w:space="0" w:color="000000"/>
            </w:tcBorders>
            <w:shd w:val="clear" w:color="auto" w:fill="E6E6E6"/>
          </w:tcPr>
          <w:p w:rsidR="000F2C44" w:rsidRDefault="000F2C44">
            <w:pPr>
              <w:pStyle w:val="Avanodecorpodetexto31"/>
              <w:snapToGrid w:val="0"/>
              <w:spacing w:line="240" w:lineRule="auto"/>
              <w:ind w:left="67"/>
              <w:jc w:val="center"/>
              <w:rPr>
                <w:rFonts w:ascii="Arial" w:hAnsi="Arial" w:cs="Arial"/>
                <w:b/>
                <w:bCs/>
                <w:sz w:val="16"/>
                <w:szCs w:val="16"/>
              </w:rPr>
            </w:pPr>
            <w:r>
              <w:rPr>
                <w:rFonts w:ascii="Arial" w:hAnsi="Arial" w:cs="Arial"/>
                <w:b/>
                <w:bCs/>
                <w:sz w:val="16"/>
                <w:szCs w:val="16"/>
              </w:rPr>
              <w:t>Distribuição por Grupo Etário</w:t>
            </w:r>
          </w:p>
        </w:tc>
        <w:tc>
          <w:tcPr>
            <w:tcW w:w="4856" w:type="dxa"/>
            <w:gridSpan w:val="3"/>
            <w:tcBorders>
              <w:left w:val="single" w:sz="2" w:space="0" w:color="000000"/>
              <w:bottom w:val="single" w:sz="2" w:space="0" w:color="000000"/>
              <w:right w:val="single" w:sz="2" w:space="0" w:color="000000"/>
            </w:tcBorders>
            <w:shd w:val="clear" w:color="auto" w:fill="E6E6E6"/>
          </w:tcPr>
          <w:p w:rsidR="000F2C44" w:rsidRDefault="000F2C44">
            <w:pPr>
              <w:pStyle w:val="Avanodecorpodetexto31"/>
              <w:snapToGrid w:val="0"/>
              <w:spacing w:line="240" w:lineRule="auto"/>
              <w:ind w:left="67"/>
              <w:jc w:val="center"/>
              <w:rPr>
                <w:rFonts w:ascii="Arial" w:hAnsi="Arial" w:cs="Arial"/>
                <w:b/>
                <w:bCs/>
                <w:sz w:val="16"/>
                <w:szCs w:val="16"/>
              </w:rPr>
            </w:pPr>
            <w:r>
              <w:rPr>
                <w:rFonts w:ascii="Arial" w:hAnsi="Arial" w:cs="Arial"/>
                <w:b/>
                <w:bCs/>
                <w:sz w:val="16"/>
                <w:szCs w:val="16"/>
              </w:rPr>
              <w:t>Distribuição por Grupo Etário</w:t>
            </w:r>
          </w:p>
        </w:tc>
      </w:tr>
      <w:tr w:rsidR="000F2C44">
        <w:tc>
          <w:tcPr>
            <w:tcW w:w="2406"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Menores de 18 Anos: ___</w:t>
            </w:r>
          </w:p>
        </w:tc>
        <w:tc>
          <w:tcPr>
            <w:tcW w:w="2413"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41-50: ___</w:t>
            </w:r>
          </w:p>
        </w:tc>
        <w:tc>
          <w:tcPr>
            <w:tcW w:w="240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Menores de 18 Anos: ___</w:t>
            </w:r>
          </w:p>
        </w:tc>
        <w:tc>
          <w:tcPr>
            <w:tcW w:w="2447"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41-50: ___</w:t>
            </w:r>
          </w:p>
        </w:tc>
      </w:tr>
      <w:tr w:rsidR="000F2C44">
        <w:tc>
          <w:tcPr>
            <w:tcW w:w="2406" w:type="dxa"/>
            <w:tcBorders>
              <w:left w:val="single" w:sz="2" w:space="0" w:color="000000"/>
              <w:bottom w:val="single" w:sz="4" w:space="0" w:color="auto"/>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19-30: ___</w:t>
            </w:r>
          </w:p>
        </w:tc>
        <w:tc>
          <w:tcPr>
            <w:tcW w:w="2413" w:type="dxa"/>
            <w:tcBorders>
              <w:left w:val="single" w:sz="2" w:space="0" w:color="000000"/>
              <w:bottom w:val="single" w:sz="4" w:space="0" w:color="auto"/>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51-65: ___</w:t>
            </w:r>
          </w:p>
        </w:tc>
        <w:tc>
          <w:tcPr>
            <w:tcW w:w="2409" w:type="dxa"/>
            <w:gridSpan w:val="2"/>
            <w:tcBorders>
              <w:left w:val="single" w:sz="2" w:space="0" w:color="000000"/>
              <w:bottom w:val="single" w:sz="4" w:space="0" w:color="auto"/>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19-30: ___</w:t>
            </w:r>
          </w:p>
        </w:tc>
        <w:tc>
          <w:tcPr>
            <w:tcW w:w="2447" w:type="dxa"/>
            <w:tcBorders>
              <w:left w:val="single" w:sz="2" w:space="0" w:color="000000"/>
              <w:bottom w:val="single" w:sz="4" w:space="0" w:color="auto"/>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51-65: ___</w:t>
            </w:r>
          </w:p>
        </w:tc>
      </w:tr>
      <w:tr w:rsidR="000F2C44">
        <w:tc>
          <w:tcPr>
            <w:tcW w:w="2406" w:type="dxa"/>
            <w:tcBorders>
              <w:top w:val="single" w:sz="4" w:space="0" w:color="auto"/>
              <w:left w:val="single" w:sz="4" w:space="0" w:color="auto"/>
              <w:bottom w:val="single" w:sz="4" w:space="0" w:color="auto"/>
              <w:right w:val="single" w:sz="4" w:space="0" w:color="auto"/>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31-40: ___</w:t>
            </w:r>
          </w:p>
        </w:tc>
        <w:tc>
          <w:tcPr>
            <w:tcW w:w="2413" w:type="dxa"/>
            <w:tcBorders>
              <w:top w:val="single" w:sz="4" w:space="0" w:color="auto"/>
              <w:left w:val="single" w:sz="4" w:space="0" w:color="auto"/>
              <w:bottom w:val="single" w:sz="4" w:space="0" w:color="auto"/>
              <w:right w:val="single" w:sz="4" w:space="0" w:color="auto"/>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Mais de 65 Anos: ___</w:t>
            </w:r>
          </w:p>
        </w:tc>
        <w:tc>
          <w:tcPr>
            <w:tcW w:w="2409" w:type="dxa"/>
            <w:gridSpan w:val="2"/>
            <w:tcBorders>
              <w:top w:val="single" w:sz="4" w:space="0" w:color="auto"/>
              <w:left w:val="single" w:sz="4" w:space="0" w:color="auto"/>
              <w:bottom w:val="single" w:sz="4" w:space="0" w:color="auto"/>
              <w:right w:val="single" w:sz="4" w:space="0" w:color="auto"/>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31-40: ___</w:t>
            </w:r>
          </w:p>
        </w:tc>
        <w:tc>
          <w:tcPr>
            <w:tcW w:w="2447" w:type="dxa"/>
            <w:tcBorders>
              <w:top w:val="single" w:sz="4" w:space="0" w:color="auto"/>
              <w:left w:val="single" w:sz="4" w:space="0" w:color="auto"/>
              <w:bottom w:val="single" w:sz="4" w:space="0" w:color="auto"/>
              <w:right w:val="single" w:sz="4" w:space="0" w:color="auto"/>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Mais de 65 Anos: ___</w:t>
            </w:r>
          </w:p>
        </w:tc>
      </w:tr>
      <w:tr w:rsidR="000F2C44">
        <w:tc>
          <w:tcPr>
            <w:tcW w:w="9675" w:type="dxa"/>
            <w:gridSpan w:val="5"/>
            <w:tcBorders>
              <w:top w:val="single" w:sz="4" w:space="0" w:color="auto"/>
              <w:left w:val="single" w:sz="4" w:space="0" w:color="auto"/>
              <w:bottom w:val="single" w:sz="4" w:space="0" w:color="auto"/>
              <w:right w:val="single" w:sz="4" w:space="0" w:color="auto"/>
            </w:tcBorders>
            <w:shd w:val="clear" w:color="auto" w:fill="BFBFBF"/>
          </w:tcPr>
          <w:p w:rsidR="000F2C44" w:rsidRPr="007A08CF" w:rsidRDefault="000F2C44" w:rsidP="007A08CF">
            <w:pPr>
              <w:pStyle w:val="Avanodecorpodetexto31"/>
              <w:snapToGrid w:val="0"/>
              <w:spacing w:line="240" w:lineRule="auto"/>
              <w:ind w:left="0"/>
              <w:jc w:val="center"/>
              <w:rPr>
                <w:rFonts w:ascii="Arial" w:hAnsi="Arial" w:cs="Arial"/>
                <w:b/>
                <w:bCs/>
                <w:sz w:val="16"/>
                <w:szCs w:val="16"/>
              </w:rPr>
            </w:pPr>
            <w:r w:rsidRPr="007A08CF">
              <w:rPr>
                <w:rFonts w:ascii="Arial" w:hAnsi="Arial" w:cs="Arial"/>
                <w:b/>
                <w:bCs/>
                <w:sz w:val="16"/>
                <w:szCs w:val="16"/>
              </w:rPr>
              <w:t>Órgão Executivo</w:t>
            </w:r>
          </w:p>
          <w:p w:rsidR="000F2C44" w:rsidRPr="007A08CF" w:rsidRDefault="000F2C44" w:rsidP="007A08CF">
            <w:pPr>
              <w:pStyle w:val="Avanodecorpodetexto31"/>
              <w:snapToGrid w:val="0"/>
              <w:spacing w:line="240" w:lineRule="auto"/>
              <w:ind w:left="0"/>
              <w:jc w:val="center"/>
              <w:rPr>
                <w:rFonts w:ascii="Arial" w:hAnsi="Arial" w:cs="Arial"/>
                <w:b/>
                <w:bCs/>
                <w:sz w:val="16"/>
                <w:szCs w:val="16"/>
              </w:rPr>
            </w:pPr>
          </w:p>
        </w:tc>
      </w:tr>
      <w:tr w:rsidR="000F2C44">
        <w:trPr>
          <w:trHeight w:val="70"/>
        </w:trPr>
        <w:tc>
          <w:tcPr>
            <w:tcW w:w="4837" w:type="dxa"/>
            <w:gridSpan w:val="3"/>
            <w:tcBorders>
              <w:top w:val="single" w:sz="4" w:space="0" w:color="auto"/>
              <w:left w:val="single" w:sz="4" w:space="0" w:color="auto"/>
              <w:bottom w:val="single" w:sz="4" w:space="0" w:color="auto"/>
              <w:right w:val="single" w:sz="4" w:space="0" w:color="auto"/>
            </w:tcBorders>
          </w:tcPr>
          <w:p w:rsidR="000F2C44" w:rsidRDefault="000F2C44" w:rsidP="00455960">
            <w:pPr>
              <w:pStyle w:val="Avanodecorpodetexto31"/>
              <w:snapToGrid w:val="0"/>
              <w:spacing w:line="240" w:lineRule="auto"/>
              <w:ind w:left="67"/>
              <w:rPr>
                <w:rFonts w:ascii="Arial" w:hAnsi="Arial" w:cs="Arial"/>
                <w:sz w:val="16"/>
                <w:szCs w:val="16"/>
              </w:rPr>
            </w:pPr>
            <w:r>
              <w:rPr>
                <w:rFonts w:ascii="Arial" w:hAnsi="Arial" w:cs="Arial"/>
                <w:sz w:val="16"/>
                <w:szCs w:val="16"/>
              </w:rPr>
              <w:t>Designação: _______________________________________</w:t>
            </w:r>
          </w:p>
        </w:tc>
        <w:tc>
          <w:tcPr>
            <w:tcW w:w="4838" w:type="dxa"/>
            <w:gridSpan w:val="2"/>
            <w:tcBorders>
              <w:top w:val="single" w:sz="4" w:space="0" w:color="auto"/>
              <w:left w:val="single" w:sz="4" w:space="0" w:color="auto"/>
              <w:bottom w:val="single" w:sz="4" w:space="0" w:color="auto"/>
              <w:right w:val="single" w:sz="4" w:space="0" w:color="auto"/>
            </w:tcBorders>
          </w:tcPr>
          <w:p w:rsidR="000F2C44" w:rsidRDefault="000F2C44">
            <w:pPr>
              <w:pStyle w:val="Avanodecorpodetexto31"/>
              <w:snapToGrid w:val="0"/>
              <w:spacing w:line="240" w:lineRule="auto"/>
              <w:ind w:left="67"/>
              <w:rPr>
                <w:rFonts w:ascii="Arial" w:hAnsi="Arial" w:cs="Arial"/>
                <w:sz w:val="16"/>
                <w:szCs w:val="16"/>
              </w:rPr>
            </w:pPr>
            <w:r>
              <w:rPr>
                <w:rFonts w:ascii="Arial" w:hAnsi="Arial" w:cs="Arial"/>
                <w:sz w:val="16"/>
                <w:szCs w:val="16"/>
              </w:rPr>
              <w:t>N.º de Elementos:___</w:t>
            </w:r>
          </w:p>
        </w:tc>
      </w:tr>
      <w:tr w:rsidR="000F2C44">
        <w:tc>
          <w:tcPr>
            <w:tcW w:w="9675" w:type="dxa"/>
            <w:gridSpan w:val="5"/>
            <w:tcBorders>
              <w:top w:val="single" w:sz="4" w:space="0" w:color="auto"/>
              <w:left w:val="single" w:sz="4" w:space="0" w:color="auto"/>
              <w:bottom w:val="single" w:sz="4" w:space="0" w:color="auto"/>
              <w:right w:val="single" w:sz="4" w:space="0" w:color="auto"/>
            </w:tcBorders>
          </w:tcPr>
          <w:p w:rsidR="000F2C44" w:rsidRDefault="000F2C44" w:rsidP="007A08CF">
            <w:pPr>
              <w:pStyle w:val="Avanodecorpodetexto31"/>
              <w:snapToGrid w:val="0"/>
              <w:spacing w:line="240" w:lineRule="auto"/>
              <w:ind w:left="67"/>
              <w:jc w:val="center"/>
              <w:rPr>
                <w:rFonts w:ascii="Arial" w:hAnsi="Arial" w:cs="Arial"/>
                <w:sz w:val="16"/>
                <w:szCs w:val="16"/>
              </w:rPr>
            </w:pPr>
            <w:r>
              <w:rPr>
                <w:rFonts w:ascii="Arial" w:hAnsi="Arial" w:cs="Arial"/>
                <w:b/>
                <w:bCs/>
                <w:sz w:val="16"/>
                <w:szCs w:val="16"/>
              </w:rPr>
              <w:t>Distribuição por Sexo</w:t>
            </w:r>
          </w:p>
        </w:tc>
      </w:tr>
      <w:tr w:rsidR="000F2C44">
        <w:tc>
          <w:tcPr>
            <w:tcW w:w="4819" w:type="dxa"/>
            <w:gridSpan w:val="2"/>
            <w:tcBorders>
              <w:top w:val="single" w:sz="4" w:space="0" w:color="auto"/>
              <w:left w:val="single" w:sz="4" w:space="0" w:color="auto"/>
              <w:bottom w:val="single" w:sz="4" w:space="0" w:color="auto"/>
              <w:right w:val="single" w:sz="4" w:space="0" w:color="auto"/>
            </w:tcBorders>
          </w:tcPr>
          <w:p w:rsidR="000F2C44" w:rsidRDefault="000F2C44" w:rsidP="007A08CF">
            <w:pPr>
              <w:pStyle w:val="Avanodecorpodetexto31"/>
              <w:snapToGrid w:val="0"/>
              <w:spacing w:line="240" w:lineRule="auto"/>
              <w:ind w:left="67"/>
              <w:rPr>
                <w:rFonts w:ascii="Arial" w:hAnsi="Arial" w:cs="Arial"/>
                <w:sz w:val="16"/>
                <w:szCs w:val="16"/>
              </w:rPr>
            </w:pPr>
            <w:r>
              <w:rPr>
                <w:rFonts w:ascii="Arial" w:hAnsi="Arial" w:cs="Arial"/>
                <w:sz w:val="16"/>
                <w:szCs w:val="16"/>
              </w:rPr>
              <w:t>N.º de Homens: ___</w:t>
            </w:r>
          </w:p>
        </w:tc>
        <w:tc>
          <w:tcPr>
            <w:tcW w:w="4856" w:type="dxa"/>
            <w:gridSpan w:val="3"/>
            <w:tcBorders>
              <w:top w:val="single" w:sz="4" w:space="0" w:color="auto"/>
              <w:left w:val="single" w:sz="4" w:space="0" w:color="auto"/>
              <w:bottom w:val="single" w:sz="4" w:space="0" w:color="auto"/>
              <w:right w:val="single" w:sz="4" w:space="0" w:color="auto"/>
            </w:tcBorders>
          </w:tcPr>
          <w:p w:rsidR="000F2C44" w:rsidRDefault="000F2C44" w:rsidP="007A08CF">
            <w:pPr>
              <w:pStyle w:val="Avanodecorpodetexto31"/>
              <w:snapToGrid w:val="0"/>
              <w:spacing w:line="240" w:lineRule="auto"/>
              <w:ind w:left="67"/>
              <w:rPr>
                <w:rFonts w:ascii="Arial" w:hAnsi="Arial" w:cs="Arial"/>
                <w:sz w:val="16"/>
                <w:szCs w:val="16"/>
              </w:rPr>
            </w:pPr>
            <w:r>
              <w:rPr>
                <w:rFonts w:ascii="Arial" w:hAnsi="Arial" w:cs="Arial"/>
                <w:sz w:val="16"/>
                <w:szCs w:val="16"/>
              </w:rPr>
              <w:t>N.º de Mulheres: ___</w:t>
            </w:r>
          </w:p>
        </w:tc>
      </w:tr>
      <w:tr w:rsidR="000F2C44">
        <w:tc>
          <w:tcPr>
            <w:tcW w:w="9675" w:type="dxa"/>
            <w:gridSpan w:val="5"/>
            <w:tcBorders>
              <w:top w:val="single" w:sz="4" w:space="0" w:color="auto"/>
              <w:left w:val="single" w:sz="4" w:space="0" w:color="auto"/>
              <w:bottom w:val="single" w:sz="4" w:space="0" w:color="auto"/>
              <w:right w:val="single" w:sz="4" w:space="0" w:color="auto"/>
            </w:tcBorders>
          </w:tcPr>
          <w:p w:rsidR="000F2C44" w:rsidRDefault="000F2C44" w:rsidP="007A08CF">
            <w:pPr>
              <w:pStyle w:val="Avanodecorpodetexto31"/>
              <w:snapToGrid w:val="0"/>
              <w:spacing w:line="240" w:lineRule="auto"/>
              <w:ind w:left="67"/>
              <w:jc w:val="center"/>
              <w:rPr>
                <w:rFonts w:ascii="Arial" w:hAnsi="Arial" w:cs="Arial"/>
                <w:sz w:val="16"/>
                <w:szCs w:val="16"/>
              </w:rPr>
            </w:pPr>
            <w:r>
              <w:rPr>
                <w:rFonts w:ascii="Arial" w:hAnsi="Arial" w:cs="Arial"/>
                <w:b/>
                <w:bCs/>
                <w:sz w:val="16"/>
                <w:szCs w:val="16"/>
              </w:rPr>
              <w:t>Distribuição por Grau de Escolaridade</w:t>
            </w:r>
          </w:p>
        </w:tc>
      </w:tr>
      <w:tr w:rsidR="000F2C44">
        <w:tc>
          <w:tcPr>
            <w:tcW w:w="4819" w:type="dxa"/>
            <w:gridSpan w:val="2"/>
            <w:tcBorders>
              <w:top w:val="single" w:sz="4" w:space="0" w:color="auto"/>
              <w:left w:val="single" w:sz="4" w:space="0" w:color="auto"/>
              <w:bottom w:val="single" w:sz="4" w:space="0" w:color="auto"/>
              <w:right w:val="single" w:sz="4" w:space="0" w:color="auto"/>
            </w:tcBorders>
          </w:tcPr>
          <w:p w:rsidR="000F2C44" w:rsidRDefault="000F2C44" w:rsidP="00455960">
            <w:pPr>
              <w:pStyle w:val="Avanodecorpodetexto31"/>
              <w:snapToGrid w:val="0"/>
              <w:spacing w:line="240" w:lineRule="auto"/>
              <w:ind w:left="67"/>
              <w:jc w:val="left"/>
              <w:rPr>
                <w:rFonts w:ascii="Arial" w:hAnsi="Arial" w:cs="Arial"/>
                <w:sz w:val="16"/>
                <w:szCs w:val="16"/>
              </w:rPr>
            </w:pPr>
            <w:r>
              <w:rPr>
                <w:rFonts w:ascii="Arial" w:hAnsi="Arial" w:cs="Arial"/>
                <w:sz w:val="16"/>
                <w:szCs w:val="16"/>
              </w:rPr>
              <w:t>4ª Ano: ___</w:t>
            </w:r>
          </w:p>
        </w:tc>
        <w:tc>
          <w:tcPr>
            <w:tcW w:w="4856" w:type="dxa"/>
            <w:gridSpan w:val="3"/>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12º Ano: ___</w:t>
            </w:r>
          </w:p>
        </w:tc>
      </w:tr>
      <w:tr w:rsidR="000F2C44">
        <w:tc>
          <w:tcPr>
            <w:tcW w:w="4819" w:type="dxa"/>
            <w:gridSpan w:val="2"/>
            <w:tcBorders>
              <w:top w:val="single" w:sz="4" w:space="0" w:color="auto"/>
              <w:left w:val="single" w:sz="4" w:space="0" w:color="auto"/>
              <w:bottom w:val="single" w:sz="4" w:space="0" w:color="auto"/>
              <w:right w:val="single" w:sz="4" w:space="0" w:color="auto"/>
            </w:tcBorders>
          </w:tcPr>
          <w:p w:rsidR="000F2C44" w:rsidRDefault="000F2C44" w:rsidP="00455960">
            <w:pPr>
              <w:pStyle w:val="Avanodecorpodetexto31"/>
              <w:snapToGrid w:val="0"/>
              <w:spacing w:line="240" w:lineRule="auto"/>
              <w:ind w:left="67"/>
              <w:jc w:val="left"/>
              <w:rPr>
                <w:rFonts w:ascii="Arial" w:hAnsi="Arial" w:cs="Arial"/>
                <w:sz w:val="16"/>
                <w:szCs w:val="16"/>
              </w:rPr>
            </w:pPr>
            <w:r>
              <w:rPr>
                <w:rFonts w:ascii="Arial" w:hAnsi="Arial" w:cs="Arial"/>
                <w:sz w:val="16"/>
                <w:szCs w:val="16"/>
              </w:rPr>
              <w:t>6º Ano: ___</w:t>
            </w:r>
          </w:p>
        </w:tc>
        <w:tc>
          <w:tcPr>
            <w:tcW w:w="4856" w:type="dxa"/>
            <w:gridSpan w:val="3"/>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Bacharelato: ___</w:t>
            </w:r>
          </w:p>
        </w:tc>
      </w:tr>
      <w:tr w:rsidR="000F2C44">
        <w:tc>
          <w:tcPr>
            <w:tcW w:w="4819" w:type="dxa"/>
            <w:gridSpan w:val="2"/>
            <w:tcBorders>
              <w:top w:val="single" w:sz="4" w:space="0" w:color="auto"/>
              <w:left w:val="single" w:sz="4" w:space="0" w:color="auto"/>
              <w:bottom w:val="single" w:sz="4" w:space="0" w:color="auto"/>
              <w:right w:val="single" w:sz="4" w:space="0" w:color="auto"/>
            </w:tcBorders>
          </w:tcPr>
          <w:p w:rsidR="000F2C44" w:rsidRDefault="000F2C44" w:rsidP="00455960">
            <w:pPr>
              <w:pStyle w:val="Avanodecorpodetexto31"/>
              <w:snapToGrid w:val="0"/>
              <w:spacing w:line="240" w:lineRule="auto"/>
              <w:ind w:left="67"/>
              <w:jc w:val="left"/>
              <w:rPr>
                <w:rFonts w:ascii="Arial" w:hAnsi="Arial" w:cs="Arial"/>
                <w:sz w:val="16"/>
                <w:szCs w:val="16"/>
              </w:rPr>
            </w:pPr>
            <w:r>
              <w:rPr>
                <w:rFonts w:ascii="Arial" w:hAnsi="Arial" w:cs="Arial"/>
                <w:sz w:val="16"/>
                <w:szCs w:val="16"/>
              </w:rPr>
              <w:t>9º Ano: ___</w:t>
            </w:r>
          </w:p>
        </w:tc>
        <w:tc>
          <w:tcPr>
            <w:tcW w:w="4856" w:type="dxa"/>
            <w:gridSpan w:val="3"/>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Licenciatura e +: ___</w:t>
            </w:r>
          </w:p>
        </w:tc>
      </w:tr>
      <w:tr w:rsidR="000F2C44">
        <w:tc>
          <w:tcPr>
            <w:tcW w:w="9675" w:type="dxa"/>
            <w:gridSpan w:val="5"/>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jc w:val="center"/>
              <w:rPr>
                <w:rFonts w:ascii="Arial" w:hAnsi="Arial" w:cs="Arial"/>
                <w:b/>
                <w:bCs/>
                <w:sz w:val="16"/>
                <w:szCs w:val="16"/>
              </w:rPr>
            </w:pPr>
            <w:r>
              <w:rPr>
                <w:rFonts w:ascii="Arial" w:hAnsi="Arial" w:cs="Arial"/>
                <w:b/>
                <w:bCs/>
                <w:sz w:val="16"/>
                <w:szCs w:val="16"/>
              </w:rPr>
              <w:t>Distribuição por Grupo Etário</w:t>
            </w:r>
          </w:p>
        </w:tc>
      </w:tr>
      <w:tr w:rsidR="000F2C44">
        <w:tc>
          <w:tcPr>
            <w:tcW w:w="4819" w:type="dxa"/>
            <w:gridSpan w:val="2"/>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Menores de 18 Anos: ___</w:t>
            </w:r>
          </w:p>
        </w:tc>
        <w:tc>
          <w:tcPr>
            <w:tcW w:w="4856" w:type="dxa"/>
            <w:gridSpan w:val="3"/>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41-50: ___</w:t>
            </w:r>
          </w:p>
        </w:tc>
      </w:tr>
      <w:tr w:rsidR="000F2C44">
        <w:tc>
          <w:tcPr>
            <w:tcW w:w="4819" w:type="dxa"/>
            <w:gridSpan w:val="2"/>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19-30: ___</w:t>
            </w:r>
          </w:p>
        </w:tc>
        <w:tc>
          <w:tcPr>
            <w:tcW w:w="4856" w:type="dxa"/>
            <w:gridSpan w:val="3"/>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51-65: ___</w:t>
            </w:r>
          </w:p>
        </w:tc>
      </w:tr>
      <w:tr w:rsidR="000F2C44">
        <w:tc>
          <w:tcPr>
            <w:tcW w:w="4819" w:type="dxa"/>
            <w:gridSpan w:val="2"/>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31-40: ___</w:t>
            </w:r>
          </w:p>
        </w:tc>
        <w:tc>
          <w:tcPr>
            <w:tcW w:w="4856" w:type="dxa"/>
            <w:gridSpan w:val="3"/>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Mais de 65 Anos: ___</w:t>
            </w:r>
          </w:p>
        </w:tc>
      </w:tr>
      <w:tr w:rsidR="000F2C44">
        <w:tc>
          <w:tcPr>
            <w:tcW w:w="4819" w:type="dxa"/>
            <w:gridSpan w:val="2"/>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Menores de 18 Anos: ___</w:t>
            </w:r>
          </w:p>
        </w:tc>
        <w:tc>
          <w:tcPr>
            <w:tcW w:w="4856" w:type="dxa"/>
            <w:gridSpan w:val="3"/>
            <w:tcBorders>
              <w:top w:val="single" w:sz="4" w:space="0" w:color="auto"/>
              <w:left w:val="single" w:sz="4" w:space="0" w:color="auto"/>
              <w:bottom w:val="single" w:sz="4" w:space="0" w:color="auto"/>
              <w:right w:val="single" w:sz="4" w:space="0" w:color="auto"/>
            </w:tcBorders>
          </w:tcPr>
          <w:p w:rsidR="000F2C44" w:rsidRDefault="000F2C44" w:rsidP="00A2308B">
            <w:pPr>
              <w:pStyle w:val="Avanodecorpodetexto31"/>
              <w:snapToGrid w:val="0"/>
              <w:spacing w:line="240" w:lineRule="auto"/>
              <w:ind w:left="67"/>
              <w:rPr>
                <w:rFonts w:ascii="Arial" w:hAnsi="Arial" w:cs="Arial"/>
                <w:sz w:val="16"/>
                <w:szCs w:val="16"/>
              </w:rPr>
            </w:pPr>
            <w:r>
              <w:rPr>
                <w:rFonts w:ascii="Arial" w:hAnsi="Arial" w:cs="Arial"/>
                <w:sz w:val="16"/>
                <w:szCs w:val="16"/>
              </w:rPr>
              <w:t>41-50: ___</w:t>
            </w:r>
          </w:p>
        </w:tc>
      </w:tr>
    </w:tbl>
    <w:p w:rsidR="000F2C44" w:rsidRDefault="000F2C44">
      <w:pPr>
        <w:pStyle w:val="Avanodecorpodetexto31"/>
        <w:spacing w:line="240" w:lineRule="auto"/>
        <w:ind w:left="0"/>
      </w:pPr>
    </w:p>
    <w:p w:rsidR="000F2C44" w:rsidRDefault="000F2C44">
      <w:pPr>
        <w:pStyle w:val="Avanodecorpodetexto31"/>
        <w:spacing w:line="240" w:lineRule="auto"/>
        <w:ind w:left="0"/>
        <w:rPr>
          <w:rFonts w:ascii="Arial" w:hAnsi="Arial" w:cs="Arial"/>
          <w:sz w:val="16"/>
          <w:szCs w:val="16"/>
        </w:rPr>
      </w:pPr>
    </w:p>
    <w:tbl>
      <w:tblPr>
        <w:tblW w:w="0" w:type="auto"/>
        <w:tblInd w:w="2" w:type="dxa"/>
        <w:tblLayout w:type="fixed"/>
        <w:tblCellMar>
          <w:left w:w="0" w:type="dxa"/>
          <w:right w:w="0" w:type="dxa"/>
        </w:tblCellMar>
        <w:tblLook w:val="0000"/>
      </w:tblPr>
      <w:tblGrid>
        <w:gridCol w:w="1604"/>
        <w:gridCol w:w="1969"/>
        <w:gridCol w:w="1249"/>
        <w:gridCol w:w="1604"/>
        <w:gridCol w:w="14"/>
        <w:gridCol w:w="3240"/>
      </w:tblGrid>
      <w:tr w:rsidR="000F2C44">
        <w:tc>
          <w:tcPr>
            <w:tcW w:w="9675" w:type="dxa"/>
            <w:gridSpan w:val="6"/>
            <w:tcBorders>
              <w:top w:val="single" w:sz="2" w:space="0" w:color="000000"/>
              <w:left w:val="single" w:sz="2" w:space="0" w:color="000000"/>
              <w:bottom w:val="single" w:sz="2" w:space="0" w:color="000000"/>
              <w:right w:val="single" w:sz="2" w:space="0" w:color="000000"/>
            </w:tcBorders>
            <w:shd w:val="clear" w:color="auto" w:fill="B3B3B3"/>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8-Categorias das Actividades que Desenvolve</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0"/>
              <w:jc w:val="center"/>
              <w:rPr>
                <w:rFonts w:ascii="Arial" w:hAnsi="Arial" w:cs="Arial"/>
                <w:b/>
                <w:bCs/>
                <w:sz w:val="16"/>
                <w:szCs w:val="16"/>
              </w:rPr>
            </w:pPr>
            <w:r>
              <w:rPr>
                <w:rFonts w:ascii="Arial" w:hAnsi="Arial" w:cs="Arial"/>
                <w:b/>
                <w:bCs/>
                <w:sz w:val="16"/>
                <w:szCs w:val="16"/>
              </w:rPr>
              <w:t>Grupo 1: Cultura e Lazer/Recreação</w:t>
            </w:r>
          </w:p>
        </w:tc>
      </w:tr>
      <w:tr w:rsidR="000F2C44">
        <w:tc>
          <w:tcPr>
            <w:tcW w:w="3569"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Cultura e Artes</w:t>
            </w:r>
          </w:p>
        </w:tc>
        <w:tc>
          <w:tcPr>
            <w:tcW w:w="1249" w:type="dxa"/>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Desporto</w:t>
            </w:r>
          </w:p>
        </w:tc>
        <w:tc>
          <w:tcPr>
            <w:tcW w:w="4857"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Outros Clubes de Lazer/Recreação e Sociais</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2: Educação, Formação e Investigação</w:t>
            </w:r>
          </w:p>
        </w:tc>
      </w:tr>
      <w:tr w:rsidR="000F2C44">
        <w:tc>
          <w:tcPr>
            <w:tcW w:w="4821" w:type="dxa"/>
            <w:gridSpan w:val="3"/>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Ensino Básico e Secundário</w:t>
            </w:r>
          </w:p>
        </w:tc>
        <w:tc>
          <w:tcPr>
            <w:tcW w:w="4854"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ight="94"/>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Outro Ensino: Escolas Profissionais, Educação de Adultos, Formação Contínua, Formação Profissional</w:t>
            </w:r>
          </w:p>
        </w:tc>
      </w:tr>
      <w:tr w:rsidR="000F2C44">
        <w:tc>
          <w:tcPr>
            <w:tcW w:w="4821" w:type="dxa"/>
            <w:gridSpan w:val="3"/>
            <w:tcBorders>
              <w:left w:val="single" w:sz="2" w:space="0" w:color="000000"/>
              <w:bottom w:val="single" w:sz="2" w:space="0" w:color="000000"/>
            </w:tcBorders>
          </w:tcPr>
          <w:p w:rsidR="000F2C44" w:rsidRDefault="000F2C44">
            <w:pPr>
              <w:pStyle w:val="Avanodecorpodetexto31"/>
              <w:snapToGrid w:val="0"/>
              <w:spacing w:line="240" w:lineRule="auto"/>
              <w:ind w:left="67"/>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Ensino Superior</w:t>
            </w:r>
          </w:p>
        </w:tc>
        <w:tc>
          <w:tcPr>
            <w:tcW w:w="4854"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right="94"/>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Investigação: Médica, Ciência e Tecnologia, Ciências Sociais e Estudos Políticos</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Grupo3: Hospitais e Reabilitação</w:t>
            </w:r>
          </w:p>
        </w:tc>
      </w:tr>
      <w:tr w:rsidR="000F2C44">
        <w:tc>
          <w:tcPr>
            <w:tcW w:w="1604" w:type="dxa"/>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Hospitais</w:t>
            </w:r>
          </w:p>
        </w:tc>
        <w:tc>
          <w:tcPr>
            <w:tcW w:w="1965" w:type="dxa"/>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Reabilitação</w:t>
            </w:r>
          </w:p>
        </w:tc>
        <w:tc>
          <w:tcPr>
            <w:tcW w:w="1249" w:type="dxa"/>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Lares</w:t>
            </w:r>
          </w:p>
        </w:tc>
        <w:tc>
          <w:tcPr>
            <w:tcW w:w="1618"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Saúde Mental</w:t>
            </w:r>
          </w:p>
        </w:tc>
        <w:tc>
          <w:tcPr>
            <w:tcW w:w="3239"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Outros Serviços de Saúde</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4: Serviços Sociais</w:t>
            </w:r>
          </w:p>
        </w:tc>
      </w:tr>
      <w:tr w:rsidR="000F2C44">
        <w:tc>
          <w:tcPr>
            <w:tcW w:w="4818" w:type="dxa"/>
            <w:gridSpan w:val="3"/>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Serviços Sociais - serviços à infância, juventude, famílias, pessoas com deficiência, idosos; auto-ajuda e desenvolvimento pessoal</w:t>
            </w:r>
          </w:p>
        </w:tc>
        <w:tc>
          <w:tcPr>
            <w:tcW w:w="1617"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Emergência e Socorro</w:t>
            </w:r>
          </w:p>
        </w:tc>
        <w:tc>
          <w:tcPr>
            <w:tcW w:w="3240"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Apoio ao Rendimento e Manutenção</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5: Ambiente</w:t>
            </w:r>
          </w:p>
        </w:tc>
      </w:tr>
      <w:tr w:rsidR="000F2C44">
        <w:tc>
          <w:tcPr>
            <w:tcW w:w="4819" w:type="dxa"/>
            <w:gridSpan w:val="3"/>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Ambiente e Património</w:t>
            </w:r>
          </w:p>
        </w:tc>
        <w:tc>
          <w:tcPr>
            <w:tcW w:w="4856"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Protecção dos Animais</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6: Desenvolvimento e Habitação</w:t>
            </w:r>
          </w:p>
        </w:tc>
      </w:tr>
      <w:tr w:rsidR="000F2C44">
        <w:tc>
          <w:tcPr>
            <w:tcW w:w="3573"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Desenvolvimento Económico, Social e Comunitário</w:t>
            </w:r>
          </w:p>
        </w:tc>
        <w:tc>
          <w:tcPr>
            <w:tcW w:w="2853"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Habitação</w:t>
            </w:r>
          </w:p>
        </w:tc>
        <w:tc>
          <w:tcPr>
            <w:tcW w:w="3249"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Emprego e Formação</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7: Lei, Advocacia/Defesa de Causas e Política</w:t>
            </w:r>
          </w:p>
        </w:tc>
      </w:tr>
      <w:tr w:rsidR="000F2C44">
        <w:tc>
          <w:tcPr>
            <w:tcW w:w="3573"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Organizações Cívicas e de Defesa de Causas</w:t>
            </w:r>
          </w:p>
        </w:tc>
        <w:tc>
          <w:tcPr>
            <w:tcW w:w="2853"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Lei e Serviços Legais</w:t>
            </w:r>
          </w:p>
        </w:tc>
        <w:tc>
          <w:tcPr>
            <w:tcW w:w="3249"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Organizações Políticas</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8: Intermediários Filantrópicos e Promoção do Voluntariado</w:t>
            </w:r>
          </w:p>
        </w:tc>
      </w:tr>
      <w:tr w:rsidR="000F2C44">
        <w:tc>
          <w:tcPr>
            <w:tcW w:w="3573"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Fundações</w:t>
            </w:r>
          </w:p>
        </w:tc>
        <w:tc>
          <w:tcPr>
            <w:tcW w:w="2853"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Promoção/Apoio ao Voluntariado</w:t>
            </w:r>
          </w:p>
        </w:tc>
        <w:tc>
          <w:tcPr>
            <w:tcW w:w="3249"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Angariação de Fundos</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9: Internacional</w:t>
            </w:r>
          </w:p>
        </w:tc>
      </w:tr>
      <w:tr w:rsidR="000F2C44">
        <w:tc>
          <w:tcPr>
            <w:tcW w:w="4819" w:type="dxa"/>
            <w:gridSpan w:val="3"/>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Programas de Intercâmbio</w:t>
            </w:r>
          </w:p>
        </w:tc>
        <w:tc>
          <w:tcPr>
            <w:tcW w:w="4856"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Assistência Internacional</w:t>
            </w:r>
          </w:p>
        </w:tc>
      </w:tr>
      <w:tr w:rsidR="000F2C44">
        <w:tc>
          <w:tcPr>
            <w:tcW w:w="4819" w:type="dxa"/>
            <w:gridSpan w:val="3"/>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Assistência ao Desenvolvimento</w:t>
            </w:r>
          </w:p>
        </w:tc>
        <w:tc>
          <w:tcPr>
            <w:tcW w:w="4856"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Promoção dos Direitos Humanos e Paz</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10: Religião</w:t>
            </w:r>
          </w:p>
        </w:tc>
      </w:tr>
      <w:tr w:rsidR="000F2C44">
        <w:tc>
          <w:tcPr>
            <w:tcW w:w="4819" w:type="dxa"/>
            <w:gridSpan w:val="3"/>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Congregações</w:t>
            </w:r>
          </w:p>
        </w:tc>
        <w:tc>
          <w:tcPr>
            <w:tcW w:w="4856" w:type="dxa"/>
            <w:gridSpan w:val="3"/>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Assistência a Congregações</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11: Associações Empresariais, Profissionais e Sindicatos</w:t>
            </w:r>
          </w:p>
        </w:tc>
      </w:tr>
      <w:tr w:rsidR="000F2C44">
        <w:tc>
          <w:tcPr>
            <w:tcW w:w="3573"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Associações Empresariais:</w:t>
            </w:r>
          </w:p>
        </w:tc>
        <w:tc>
          <w:tcPr>
            <w:tcW w:w="2853" w:type="dxa"/>
            <w:gridSpan w:val="2"/>
            <w:tcBorders>
              <w:left w:val="single" w:sz="2" w:space="0" w:color="000000"/>
              <w:bottom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Associações Profissionais</w:t>
            </w:r>
          </w:p>
        </w:tc>
        <w:tc>
          <w:tcPr>
            <w:tcW w:w="3249"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Sindicatos</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jc w:val="center"/>
              <w:rPr>
                <w:rFonts w:ascii="Arial" w:hAnsi="Arial" w:cs="Arial"/>
                <w:b/>
                <w:bCs/>
                <w:sz w:val="16"/>
                <w:szCs w:val="16"/>
              </w:rPr>
            </w:pPr>
            <w:r>
              <w:rPr>
                <w:rFonts w:ascii="Arial" w:hAnsi="Arial" w:cs="Arial"/>
                <w:b/>
                <w:bCs/>
                <w:sz w:val="16"/>
                <w:szCs w:val="16"/>
              </w:rPr>
              <w:t>Grupo 12: Outros</w:t>
            </w:r>
          </w:p>
        </w:tc>
      </w:tr>
      <w:tr w:rsidR="000F2C44">
        <w:tc>
          <w:tcPr>
            <w:tcW w:w="9675" w:type="dxa"/>
            <w:gridSpan w:val="6"/>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67"/>
              <w:jc w:val="left"/>
              <w:rPr>
                <w:rFonts w:ascii="Arial" w:hAnsi="Arial" w:cs="Arial"/>
                <w:sz w:val="16"/>
                <w:szCs w:val="16"/>
              </w:rPr>
            </w:pPr>
            <w:r>
              <w:rPr>
                <w:rFonts w:ascii="Arial" w:eastAsia="Times New Roman" w:hAnsi="Arial"/>
                <w:b/>
                <w:bCs/>
                <w:sz w:val="16"/>
                <w:szCs w:val="16"/>
              </w:rPr>
              <w:t xml:space="preserve"> </w:t>
            </w:r>
            <w:r>
              <w:rPr>
                <w:rFonts w:ascii="Arial" w:hAnsi="Arial" w:cs="Arial"/>
                <w:sz w:val="16"/>
                <w:szCs w:val="16"/>
              </w:rPr>
              <w:t>Outros grupos não especificados. Quais?</w:t>
            </w:r>
          </w:p>
        </w:tc>
      </w:tr>
    </w:tbl>
    <w:p w:rsidR="000F2C44" w:rsidRDefault="000F2C44">
      <w:pPr>
        <w:pStyle w:val="Avanodecorpodetexto31"/>
        <w:spacing w:line="240" w:lineRule="auto"/>
        <w:ind w:left="0"/>
      </w:pPr>
    </w:p>
    <w:p w:rsidR="000F2C44" w:rsidRDefault="000F2C44">
      <w:pPr>
        <w:pStyle w:val="Avanodecorpodetexto31"/>
        <w:spacing w:line="240" w:lineRule="auto"/>
        <w:ind w:left="0"/>
      </w:pPr>
    </w:p>
    <w:p w:rsidR="000F2C44" w:rsidRDefault="000F2C44">
      <w:pPr>
        <w:pStyle w:val="Avanodecorpodetexto31"/>
        <w:spacing w:line="240" w:lineRule="auto"/>
        <w:ind w:left="0"/>
      </w:pPr>
    </w:p>
    <w:p w:rsidR="000F2C44" w:rsidRDefault="000F2C44">
      <w:pPr>
        <w:pStyle w:val="Avanodecorpodetexto31"/>
        <w:spacing w:line="240" w:lineRule="auto"/>
        <w:ind w:left="0"/>
      </w:pPr>
    </w:p>
    <w:p w:rsidR="000F2C44" w:rsidRDefault="000F2C44">
      <w:pPr>
        <w:pStyle w:val="Avanodecorpodetexto31"/>
        <w:spacing w:line="240" w:lineRule="auto"/>
        <w:ind w:left="0"/>
        <w:rPr>
          <w:rFonts w:ascii="Arial" w:hAnsi="Arial" w:cs="Arial"/>
        </w:rPr>
      </w:pPr>
    </w:p>
    <w:p w:rsidR="000F2C44" w:rsidRDefault="000F2C44">
      <w:pPr>
        <w:pStyle w:val="Avanodecorpodetexto31"/>
        <w:spacing w:line="240" w:lineRule="auto"/>
        <w:ind w:left="0"/>
        <w:rPr>
          <w:rFonts w:ascii="Arial" w:hAnsi="Arial" w:cs="Arial"/>
        </w:rPr>
      </w:pPr>
    </w:p>
    <w:tbl>
      <w:tblPr>
        <w:tblW w:w="0" w:type="auto"/>
        <w:tblInd w:w="2" w:type="dxa"/>
        <w:tblLayout w:type="fixed"/>
        <w:tblCellMar>
          <w:left w:w="0" w:type="dxa"/>
          <w:right w:w="0" w:type="dxa"/>
        </w:tblCellMar>
        <w:tblLook w:val="0000"/>
      </w:tblPr>
      <w:tblGrid>
        <w:gridCol w:w="2519"/>
        <w:gridCol w:w="2299"/>
        <w:gridCol w:w="2410"/>
        <w:gridCol w:w="2454"/>
      </w:tblGrid>
      <w:tr w:rsidR="000F2C44">
        <w:tc>
          <w:tcPr>
            <w:tcW w:w="9682" w:type="dxa"/>
            <w:gridSpan w:val="4"/>
            <w:tcBorders>
              <w:top w:val="single" w:sz="2" w:space="0" w:color="000000"/>
              <w:left w:val="single" w:sz="2" w:space="0" w:color="000000"/>
              <w:bottom w:val="single" w:sz="2" w:space="0" w:color="000000"/>
              <w:right w:val="single" w:sz="2" w:space="0" w:color="000000"/>
            </w:tcBorders>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9-Tipo e N.º de Utentes, Destinatários/as. Beneficiários/as, Participantes nas Actividades que Desenvolve</w:t>
            </w:r>
          </w:p>
        </w:tc>
      </w:tr>
      <w:tr w:rsidR="000F2C44">
        <w:tc>
          <w:tcPr>
            <w:tcW w:w="2519"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Crianças: ___</w:t>
            </w:r>
          </w:p>
        </w:tc>
        <w:tc>
          <w:tcPr>
            <w:tcW w:w="2299"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Jovens: ___</w:t>
            </w:r>
          </w:p>
        </w:tc>
        <w:tc>
          <w:tcPr>
            <w:tcW w:w="2410"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Adultos: ___</w:t>
            </w:r>
          </w:p>
        </w:tc>
        <w:tc>
          <w:tcPr>
            <w:tcW w:w="2454"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Idosos: ___</w:t>
            </w:r>
          </w:p>
        </w:tc>
      </w:tr>
      <w:tr w:rsidR="000F2C44">
        <w:tc>
          <w:tcPr>
            <w:tcW w:w="2519"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Pessoas com Deficiência: ___</w:t>
            </w:r>
          </w:p>
        </w:tc>
        <w:tc>
          <w:tcPr>
            <w:tcW w:w="2299"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Toxicodependentes: ___</w:t>
            </w:r>
          </w:p>
        </w:tc>
        <w:tc>
          <w:tcPr>
            <w:tcW w:w="2410" w:type="dxa"/>
            <w:tcBorders>
              <w:left w:val="single" w:sz="2" w:space="0" w:color="000000"/>
              <w:bottom w:val="single" w:sz="2" w:space="0" w:color="000000"/>
            </w:tcBorders>
          </w:tcPr>
          <w:p w:rsidR="000F2C44" w:rsidRDefault="000F2C44" w:rsidP="0090154F">
            <w:pPr>
              <w:pStyle w:val="Avanodecorpodetexto31"/>
              <w:snapToGrid w:val="0"/>
              <w:spacing w:line="240" w:lineRule="auto"/>
              <w:ind w:left="80"/>
              <w:rPr>
                <w:rFonts w:ascii="Arial" w:hAnsi="Arial" w:cs="Arial"/>
                <w:sz w:val="16"/>
                <w:szCs w:val="16"/>
              </w:rPr>
            </w:pPr>
            <w:r>
              <w:rPr>
                <w:rFonts w:ascii="Arial" w:hAnsi="Arial" w:cs="Arial"/>
                <w:sz w:val="16"/>
                <w:szCs w:val="16"/>
              </w:rPr>
              <w:t>Minorias: ___</w:t>
            </w:r>
          </w:p>
        </w:tc>
        <w:tc>
          <w:tcPr>
            <w:tcW w:w="2454"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Família e Comunidade: ___</w:t>
            </w:r>
          </w:p>
        </w:tc>
      </w:tr>
      <w:tr w:rsidR="000F2C44">
        <w:tc>
          <w:tcPr>
            <w:tcW w:w="2519"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Desempregados: ___</w:t>
            </w:r>
          </w:p>
        </w:tc>
        <w:tc>
          <w:tcPr>
            <w:tcW w:w="2299"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Alunos/Formandos: ___</w:t>
            </w:r>
          </w:p>
        </w:tc>
        <w:tc>
          <w:tcPr>
            <w:tcW w:w="2410"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Entidades Públicas: ___</w:t>
            </w:r>
          </w:p>
        </w:tc>
        <w:tc>
          <w:tcPr>
            <w:tcW w:w="2454"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Empresas: ___</w:t>
            </w:r>
          </w:p>
        </w:tc>
      </w:tr>
      <w:tr w:rsidR="000F2C44">
        <w:tc>
          <w:tcPr>
            <w:tcW w:w="2519"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Entidades do 3º Sector: ___</w:t>
            </w:r>
          </w:p>
        </w:tc>
        <w:tc>
          <w:tcPr>
            <w:tcW w:w="2299" w:type="dxa"/>
            <w:tcBorders>
              <w:left w:val="single" w:sz="2" w:space="0" w:color="000000"/>
              <w:bottom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Empreendedores: ___</w:t>
            </w:r>
          </w:p>
        </w:tc>
        <w:tc>
          <w:tcPr>
            <w:tcW w:w="4864" w:type="dxa"/>
            <w:gridSpan w:val="2"/>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80"/>
              <w:rPr>
                <w:rFonts w:ascii="Arial" w:hAnsi="Arial" w:cs="Arial"/>
                <w:sz w:val="16"/>
                <w:szCs w:val="16"/>
              </w:rPr>
            </w:pPr>
            <w:r>
              <w:rPr>
                <w:rFonts w:ascii="Arial" w:hAnsi="Arial" w:cs="Arial"/>
                <w:sz w:val="16"/>
                <w:szCs w:val="16"/>
              </w:rPr>
              <w:t>Outros. Quais?</w:t>
            </w:r>
          </w:p>
        </w:tc>
      </w:tr>
    </w:tbl>
    <w:p w:rsidR="000F2C44" w:rsidRDefault="000F2C44">
      <w:pPr>
        <w:pStyle w:val="Avanodecorpodetexto31"/>
        <w:spacing w:line="240" w:lineRule="auto"/>
        <w:ind w:left="0"/>
      </w:pPr>
    </w:p>
    <w:p w:rsidR="000F2C44" w:rsidRDefault="000F2C44">
      <w:pPr>
        <w:pStyle w:val="Avanodecorpodetexto31"/>
        <w:spacing w:line="240" w:lineRule="auto"/>
        <w:ind w:left="0"/>
        <w:rPr>
          <w:rFonts w:ascii="Arial" w:hAnsi="Arial" w:cs="Arial"/>
        </w:rPr>
      </w:pPr>
    </w:p>
    <w:tbl>
      <w:tblPr>
        <w:tblW w:w="0" w:type="auto"/>
        <w:tblInd w:w="2" w:type="dxa"/>
        <w:tblLayout w:type="fixed"/>
        <w:tblCellMar>
          <w:left w:w="0" w:type="dxa"/>
          <w:right w:w="0" w:type="dxa"/>
        </w:tblCellMar>
        <w:tblLook w:val="0000"/>
      </w:tblPr>
      <w:tblGrid>
        <w:gridCol w:w="9149"/>
        <w:gridCol w:w="526"/>
      </w:tblGrid>
      <w:tr w:rsidR="000F2C44">
        <w:tc>
          <w:tcPr>
            <w:tcW w:w="9675" w:type="dxa"/>
            <w:gridSpan w:val="2"/>
            <w:tcBorders>
              <w:top w:val="single" w:sz="2" w:space="0" w:color="000000"/>
              <w:left w:val="single" w:sz="2" w:space="0" w:color="000000"/>
              <w:bottom w:val="single" w:sz="2" w:space="0" w:color="000000"/>
              <w:right w:val="single" w:sz="2" w:space="0" w:color="000000"/>
            </w:tcBorders>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10-Grau de Utilização das TIC</w:t>
            </w:r>
          </w:p>
        </w:tc>
      </w:tr>
      <w:tr w:rsidR="000F2C44">
        <w:tc>
          <w:tcPr>
            <w:tcW w:w="9675" w:type="dxa"/>
            <w:gridSpan w:val="2"/>
            <w:tcBorders>
              <w:left w:val="single" w:sz="2" w:space="0" w:color="000000"/>
              <w:bottom w:val="single" w:sz="2" w:space="0" w:color="000000"/>
              <w:right w:val="single" w:sz="2" w:space="0" w:color="000000"/>
            </w:tcBorders>
          </w:tcPr>
          <w:p w:rsidR="000F2C44" w:rsidRDefault="000F2C44">
            <w:pPr>
              <w:pStyle w:val="Avanodecorpodetexto31"/>
              <w:shd w:val="clear" w:color="auto" w:fill="CCCCCC"/>
              <w:snapToGrid w:val="0"/>
              <w:spacing w:line="240" w:lineRule="auto"/>
              <w:ind w:left="67"/>
              <w:rPr>
                <w:rFonts w:ascii="Arial" w:hAnsi="Arial" w:cs="Arial"/>
                <w:sz w:val="16"/>
                <w:szCs w:val="16"/>
              </w:rPr>
            </w:pPr>
            <w:r>
              <w:rPr>
                <w:rFonts w:ascii="Arial" w:hAnsi="Arial" w:cs="Arial"/>
                <w:sz w:val="16"/>
                <w:szCs w:val="16"/>
              </w:rPr>
              <w:t>Posicione a sua organização, no grau de utilização das TIC que mais se aproxima da sua realidade.</w:t>
            </w:r>
          </w:p>
        </w:tc>
      </w:tr>
      <w:tr w:rsidR="000F2C44">
        <w:tc>
          <w:tcPr>
            <w:tcW w:w="9149" w:type="dxa"/>
            <w:tcBorders>
              <w:left w:val="single" w:sz="2" w:space="0" w:color="000000"/>
              <w:bottom w:val="single" w:sz="2" w:space="0" w:color="000000"/>
            </w:tcBorders>
            <w:shd w:val="clear" w:color="auto" w:fill="E6E6E6"/>
          </w:tcPr>
          <w:p w:rsidR="000F2C44" w:rsidRDefault="000F2C44">
            <w:pPr>
              <w:pStyle w:val="Avanodecorpodetexto31"/>
              <w:snapToGrid w:val="0"/>
              <w:spacing w:line="240" w:lineRule="auto"/>
              <w:ind w:left="80" w:right="67"/>
              <w:rPr>
                <w:rFonts w:ascii="Arial" w:hAnsi="Arial" w:cs="Arial"/>
                <w:sz w:val="16"/>
                <w:szCs w:val="16"/>
              </w:rPr>
            </w:pPr>
            <w:r>
              <w:rPr>
                <w:rFonts w:ascii="Arial" w:hAnsi="Arial" w:cs="Arial"/>
                <w:b/>
                <w:bCs/>
                <w:sz w:val="16"/>
                <w:szCs w:val="16"/>
              </w:rPr>
              <w:t>Inicial:</w:t>
            </w:r>
            <w:r>
              <w:rPr>
                <w:rFonts w:ascii="Arial" w:hAnsi="Arial" w:cs="Arial"/>
                <w:sz w:val="16"/>
                <w:szCs w:val="16"/>
              </w:rPr>
              <w:t xml:space="preserve"> uso inexistente ou pontual, não estruturado nem dirigido, fruto de “carolice” ou por obrigação legal de satisfação de requisitos de interacção com entidades públicas ou financiadoras. São organizações sem capacidade própria na gestão das TIC, dependendo de terceiros para a sua organização e aplicação.</w:t>
            </w:r>
          </w:p>
        </w:tc>
        <w:tc>
          <w:tcPr>
            <w:tcW w:w="526" w:type="dxa"/>
            <w:tcBorders>
              <w:left w:val="single" w:sz="2" w:space="0" w:color="000000"/>
              <w:bottom w:val="single" w:sz="2" w:space="0" w:color="000000"/>
              <w:right w:val="single" w:sz="2" w:space="0" w:color="000000"/>
            </w:tcBorders>
            <w:vAlign w:val="center"/>
          </w:tcPr>
          <w:p w:rsidR="000F2C44" w:rsidRDefault="000F2C44" w:rsidP="00AF39F1">
            <w:pPr>
              <w:pStyle w:val="Avanodecorpodetexto31"/>
              <w:snapToGrid w:val="0"/>
              <w:spacing w:line="240" w:lineRule="auto"/>
              <w:ind w:left="0"/>
              <w:jc w:val="center"/>
              <w:rPr>
                <w:rFonts w:ascii="Arial" w:eastAsia="Times New Roman" w:hAnsi="Arial"/>
                <w:b/>
                <w:bCs/>
                <w:sz w:val="16"/>
                <w:szCs w:val="16"/>
              </w:rPr>
            </w:pPr>
            <w:r>
              <w:rPr>
                <w:rFonts w:ascii="Arial" w:eastAsia="Times New Roman" w:hAnsi="Arial"/>
                <w:b/>
                <w:bCs/>
                <w:sz w:val="16"/>
                <w:szCs w:val="16"/>
              </w:rPr>
              <w:t></w:t>
            </w:r>
          </w:p>
        </w:tc>
      </w:tr>
      <w:tr w:rsidR="000F2C44">
        <w:tc>
          <w:tcPr>
            <w:tcW w:w="9149" w:type="dxa"/>
            <w:tcBorders>
              <w:left w:val="single" w:sz="2" w:space="0" w:color="000000"/>
              <w:bottom w:val="single" w:sz="2" w:space="0" w:color="000000"/>
            </w:tcBorders>
            <w:shd w:val="clear" w:color="auto" w:fill="E6E6E6"/>
          </w:tcPr>
          <w:p w:rsidR="000F2C44" w:rsidRDefault="000F2C44">
            <w:pPr>
              <w:pStyle w:val="Avanodecorpodetexto31"/>
              <w:snapToGrid w:val="0"/>
              <w:spacing w:line="240" w:lineRule="auto"/>
              <w:ind w:left="80" w:right="67"/>
              <w:rPr>
                <w:rFonts w:ascii="Arial" w:hAnsi="Arial" w:cs="Arial"/>
                <w:sz w:val="16"/>
                <w:szCs w:val="16"/>
              </w:rPr>
            </w:pPr>
            <w:r>
              <w:rPr>
                <w:rFonts w:ascii="Arial" w:hAnsi="Arial" w:cs="Arial"/>
                <w:b/>
                <w:bCs/>
                <w:sz w:val="16"/>
                <w:szCs w:val="16"/>
              </w:rPr>
              <w:t>Intermédio</w:t>
            </w:r>
            <w:r>
              <w:rPr>
                <w:rFonts w:ascii="Arial" w:hAnsi="Arial" w:cs="Arial"/>
                <w:sz w:val="16"/>
                <w:szCs w:val="16"/>
              </w:rPr>
              <w:t xml:space="preserve">: uso pontual ou sectorial,  em funções de gestão operacional, com aplicações de âmbito geral (ferramentas </w:t>
            </w:r>
            <w:r>
              <w:rPr>
                <w:rFonts w:ascii="Arial" w:hAnsi="Arial" w:cs="Arial"/>
                <w:i/>
                <w:iCs/>
                <w:sz w:val="16"/>
                <w:szCs w:val="16"/>
              </w:rPr>
              <w:t>MS-Office</w:t>
            </w:r>
            <w:r>
              <w:rPr>
                <w:rFonts w:ascii="Arial" w:hAnsi="Arial" w:cs="Arial"/>
                <w:sz w:val="16"/>
                <w:szCs w:val="16"/>
              </w:rPr>
              <w:t>), aplicações com especificidade técnica (ajudas técnicas, gestão de utentes, ...), contactos (</w:t>
            </w:r>
            <w:r>
              <w:rPr>
                <w:rFonts w:ascii="Arial" w:hAnsi="Arial" w:cs="Arial"/>
                <w:i/>
                <w:iCs/>
                <w:sz w:val="16"/>
                <w:szCs w:val="16"/>
              </w:rPr>
              <w:t>Email, Website).</w:t>
            </w:r>
            <w:r>
              <w:rPr>
                <w:rFonts w:ascii="Arial" w:hAnsi="Arial" w:cs="Arial"/>
                <w:sz w:val="16"/>
                <w:szCs w:val="16"/>
              </w:rPr>
              <w:t xml:space="preserve"> Possuem alguma capacidade de uso das TIC, mas dependem de externos para a gestão e/ou evolução no seu uso.</w:t>
            </w:r>
          </w:p>
        </w:tc>
        <w:tc>
          <w:tcPr>
            <w:tcW w:w="526" w:type="dxa"/>
            <w:tcBorders>
              <w:left w:val="single" w:sz="2" w:space="0" w:color="000000"/>
              <w:bottom w:val="single" w:sz="2" w:space="0" w:color="000000"/>
              <w:right w:val="single" w:sz="2" w:space="0" w:color="000000"/>
            </w:tcBorders>
            <w:vAlign w:val="center"/>
          </w:tcPr>
          <w:p w:rsidR="000F2C44" w:rsidRDefault="000F2C44" w:rsidP="00AF39F1">
            <w:pPr>
              <w:pStyle w:val="Avanodecorpodetexto31"/>
              <w:snapToGrid w:val="0"/>
              <w:spacing w:line="240" w:lineRule="auto"/>
              <w:ind w:left="0"/>
              <w:jc w:val="center"/>
              <w:rPr>
                <w:rFonts w:ascii="Arial" w:eastAsia="Times New Roman" w:hAnsi="Arial"/>
                <w:b/>
                <w:bCs/>
                <w:sz w:val="16"/>
                <w:szCs w:val="16"/>
              </w:rPr>
            </w:pPr>
            <w:r>
              <w:rPr>
                <w:rFonts w:ascii="Arial" w:eastAsia="Times New Roman" w:hAnsi="Arial"/>
                <w:b/>
                <w:bCs/>
                <w:sz w:val="16"/>
                <w:szCs w:val="16"/>
              </w:rPr>
              <w:t></w:t>
            </w:r>
          </w:p>
        </w:tc>
      </w:tr>
      <w:tr w:rsidR="000F2C44">
        <w:tc>
          <w:tcPr>
            <w:tcW w:w="9149" w:type="dxa"/>
            <w:tcBorders>
              <w:left w:val="single" w:sz="2" w:space="0" w:color="000000"/>
              <w:bottom w:val="single" w:sz="2" w:space="0" w:color="000000"/>
            </w:tcBorders>
            <w:shd w:val="clear" w:color="auto" w:fill="E6E6E6"/>
          </w:tcPr>
          <w:p w:rsidR="000F2C44" w:rsidRDefault="000F2C44">
            <w:pPr>
              <w:pStyle w:val="Avanodecorpodetexto31"/>
              <w:snapToGrid w:val="0"/>
              <w:spacing w:line="240" w:lineRule="auto"/>
              <w:ind w:left="80" w:right="67"/>
              <w:rPr>
                <w:rFonts w:ascii="Arial" w:eastAsia="Times New Roman" w:hAnsi="Arial"/>
                <w:sz w:val="16"/>
                <w:szCs w:val="16"/>
              </w:rPr>
            </w:pPr>
            <w:r>
              <w:rPr>
                <w:rFonts w:ascii="Arial" w:hAnsi="Arial" w:cs="Arial"/>
                <w:b/>
                <w:bCs/>
                <w:sz w:val="16"/>
                <w:szCs w:val="16"/>
              </w:rPr>
              <w:t>Integrado:</w:t>
            </w:r>
            <w:r>
              <w:rPr>
                <w:rFonts w:ascii="Arial" w:hAnsi="Arial" w:cs="Arial"/>
                <w:sz w:val="16"/>
                <w:szCs w:val="16"/>
              </w:rPr>
              <w:t xml:space="preserve"> </w:t>
            </w:r>
            <w:r>
              <w:rPr>
                <w:rFonts w:ascii="Arial" w:eastAsia="Times New Roman" w:hAnsi="Arial"/>
                <w:sz w:val="16"/>
                <w:szCs w:val="16"/>
              </w:rPr>
              <w:t xml:space="preserve">uso intensivo e gerido das TIC, frequentemente para suporte estruturado da informação operacional e estratégica da organização (p. ex.: Bases de Dados e aplicações de Gestão Organizacional, Gestão Documental, </w:t>
            </w:r>
            <w:r>
              <w:rPr>
                <w:rFonts w:ascii="Arial" w:eastAsia="Times New Roman" w:hAnsi="Arial"/>
                <w:i/>
                <w:iCs/>
                <w:sz w:val="16"/>
                <w:szCs w:val="16"/>
              </w:rPr>
              <w:t xml:space="preserve">Website, Email,), </w:t>
            </w:r>
            <w:r>
              <w:rPr>
                <w:rFonts w:ascii="Arial" w:eastAsia="Times New Roman" w:hAnsi="Arial"/>
                <w:sz w:val="16"/>
                <w:szCs w:val="16"/>
              </w:rPr>
              <w:t>integrado na comunicação e coordenação internas bem como na interacção com o exterior, via Internet. Possui capacidade própria, com competências na gestão e evolução</w:t>
            </w:r>
            <w:r>
              <w:rPr>
                <w:rFonts w:ascii="Arial" w:eastAsia="Times New Roman" w:hAnsi="Arial"/>
                <w:b/>
                <w:bCs/>
                <w:sz w:val="16"/>
                <w:szCs w:val="16"/>
              </w:rPr>
              <w:t xml:space="preserve"> </w:t>
            </w:r>
            <w:r>
              <w:rPr>
                <w:rFonts w:ascii="Arial" w:eastAsia="Times New Roman" w:hAnsi="Arial"/>
                <w:sz w:val="16"/>
                <w:szCs w:val="16"/>
              </w:rPr>
              <w:t>do uso das TIC.</w:t>
            </w:r>
          </w:p>
        </w:tc>
        <w:tc>
          <w:tcPr>
            <w:tcW w:w="526" w:type="dxa"/>
            <w:tcBorders>
              <w:left w:val="single" w:sz="2" w:space="0" w:color="000000"/>
              <w:bottom w:val="single" w:sz="2" w:space="0" w:color="000000"/>
              <w:right w:val="single" w:sz="2" w:space="0" w:color="000000"/>
            </w:tcBorders>
            <w:vAlign w:val="center"/>
          </w:tcPr>
          <w:p w:rsidR="000F2C44" w:rsidRDefault="000F2C44" w:rsidP="00AF39F1">
            <w:pPr>
              <w:pStyle w:val="Avanodecorpodetexto31"/>
              <w:snapToGrid w:val="0"/>
              <w:spacing w:line="240" w:lineRule="auto"/>
              <w:ind w:left="0"/>
              <w:jc w:val="center"/>
              <w:rPr>
                <w:rFonts w:ascii="Arial" w:eastAsia="Times New Roman" w:hAnsi="Arial"/>
                <w:b/>
                <w:bCs/>
                <w:sz w:val="16"/>
                <w:szCs w:val="16"/>
              </w:rPr>
            </w:pPr>
            <w:r>
              <w:rPr>
                <w:rFonts w:ascii="Arial" w:eastAsia="Times New Roman" w:hAnsi="Arial"/>
                <w:b/>
                <w:bCs/>
                <w:sz w:val="16"/>
                <w:szCs w:val="16"/>
              </w:rPr>
              <w:t></w:t>
            </w:r>
          </w:p>
        </w:tc>
      </w:tr>
    </w:tbl>
    <w:p w:rsidR="000F2C44" w:rsidRDefault="000F2C44">
      <w:pPr>
        <w:pStyle w:val="Avanodecorpodetexto31"/>
        <w:spacing w:line="240" w:lineRule="auto"/>
        <w:ind w:left="0"/>
      </w:pPr>
    </w:p>
    <w:p w:rsidR="000F2C44" w:rsidRDefault="000F2C44">
      <w:pPr>
        <w:pStyle w:val="Avanodecorpodetexto31"/>
        <w:spacing w:line="240" w:lineRule="auto"/>
        <w:ind w:left="0"/>
      </w:pPr>
    </w:p>
    <w:tbl>
      <w:tblPr>
        <w:tblW w:w="0" w:type="auto"/>
        <w:tblInd w:w="2" w:type="dxa"/>
        <w:tblLayout w:type="fixed"/>
        <w:tblCellMar>
          <w:left w:w="0" w:type="dxa"/>
          <w:right w:w="0" w:type="dxa"/>
        </w:tblCellMar>
        <w:tblLook w:val="0000"/>
      </w:tblPr>
      <w:tblGrid>
        <w:gridCol w:w="9675"/>
      </w:tblGrid>
      <w:tr w:rsidR="000F2C44">
        <w:tc>
          <w:tcPr>
            <w:tcW w:w="9675" w:type="dxa"/>
            <w:tcBorders>
              <w:top w:val="single" w:sz="2" w:space="0" w:color="000000"/>
              <w:left w:val="single" w:sz="2" w:space="0" w:color="000000"/>
              <w:bottom w:val="single" w:sz="2" w:space="0" w:color="000000"/>
              <w:right w:val="single" w:sz="2" w:space="0" w:color="000000"/>
            </w:tcBorders>
          </w:tcPr>
          <w:p w:rsidR="000F2C44" w:rsidRDefault="000F2C44">
            <w:pPr>
              <w:pStyle w:val="Avanodecorpodetexto31"/>
              <w:shd w:val="clear" w:color="auto" w:fill="B3B3B3"/>
              <w:snapToGrid w:val="0"/>
              <w:spacing w:line="240" w:lineRule="auto"/>
              <w:ind w:left="0"/>
              <w:jc w:val="center"/>
              <w:rPr>
                <w:rFonts w:ascii="Arial" w:hAnsi="Arial" w:cs="Arial"/>
                <w:b/>
                <w:bCs/>
                <w:sz w:val="16"/>
                <w:szCs w:val="16"/>
              </w:rPr>
            </w:pPr>
            <w:r>
              <w:rPr>
                <w:rFonts w:ascii="Arial" w:hAnsi="Arial" w:cs="Arial"/>
                <w:b/>
                <w:bCs/>
                <w:sz w:val="16"/>
                <w:szCs w:val="16"/>
              </w:rPr>
              <w:t>11-Interesse e Expectativas</w:t>
            </w:r>
          </w:p>
        </w:tc>
      </w:tr>
      <w:tr w:rsidR="000F2C44">
        <w:tc>
          <w:tcPr>
            <w:tcW w:w="9675" w:type="dxa"/>
            <w:tcBorders>
              <w:left w:val="single" w:sz="2" w:space="0" w:color="000000"/>
              <w:bottom w:val="single" w:sz="2" w:space="0" w:color="000000"/>
              <w:right w:val="single" w:sz="2" w:space="0" w:color="000000"/>
            </w:tcBorders>
          </w:tcPr>
          <w:p w:rsidR="000F2C44" w:rsidRDefault="000F2C44">
            <w:pPr>
              <w:pStyle w:val="Avanodecorpodetexto31"/>
              <w:shd w:val="clear" w:color="auto" w:fill="E6E6E6"/>
              <w:snapToGrid w:val="0"/>
              <w:spacing w:line="240" w:lineRule="auto"/>
              <w:ind w:left="67"/>
              <w:rPr>
                <w:rFonts w:ascii="Arial" w:hAnsi="Arial" w:cs="Arial"/>
                <w:sz w:val="16"/>
                <w:szCs w:val="16"/>
              </w:rPr>
            </w:pPr>
            <w:r>
              <w:rPr>
                <w:rFonts w:ascii="Arial" w:hAnsi="Arial" w:cs="Arial"/>
                <w:sz w:val="16"/>
                <w:szCs w:val="16"/>
              </w:rPr>
              <w:t>Porque está interessado/a em participar no Q3? O que espera da intervenção na sua entidade?</w:t>
            </w:r>
          </w:p>
        </w:tc>
      </w:tr>
      <w:tr w:rsidR="000F2C44">
        <w:tc>
          <w:tcPr>
            <w:tcW w:w="9675" w:type="dxa"/>
            <w:tcBorders>
              <w:left w:val="single" w:sz="2" w:space="0" w:color="000000"/>
              <w:bottom w:val="single" w:sz="2" w:space="0" w:color="000000"/>
              <w:right w:val="single" w:sz="2" w:space="0" w:color="000000"/>
            </w:tcBorders>
          </w:tcPr>
          <w:p w:rsidR="000F2C44" w:rsidRDefault="000F2C44">
            <w:pPr>
              <w:pStyle w:val="Avanodecorpodetexto31"/>
              <w:snapToGrid w:val="0"/>
              <w:spacing w:line="240" w:lineRule="auto"/>
              <w:ind w:left="0"/>
              <w:rPr>
                <w:rFonts w:ascii="Arial" w:hAnsi="Arial" w:cs="Arial"/>
                <w:sz w:val="16"/>
                <w:szCs w:val="16"/>
              </w:rPr>
            </w:pPr>
          </w:p>
          <w:p w:rsidR="000F2C44" w:rsidRDefault="000F2C44">
            <w:pPr>
              <w:pStyle w:val="Avanodecorpodetexto31"/>
              <w:snapToGrid w:val="0"/>
              <w:spacing w:line="240" w:lineRule="auto"/>
              <w:ind w:left="0"/>
              <w:rPr>
                <w:rFonts w:ascii="Arial" w:hAnsi="Arial" w:cs="Arial"/>
                <w:sz w:val="16"/>
                <w:szCs w:val="16"/>
              </w:rPr>
            </w:pPr>
          </w:p>
          <w:p w:rsidR="000F2C44" w:rsidRDefault="000F2C44">
            <w:pPr>
              <w:pStyle w:val="Avanodecorpodetexto31"/>
              <w:snapToGrid w:val="0"/>
              <w:spacing w:line="240" w:lineRule="auto"/>
              <w:ind w:left="0"/>
              <w:rPr>
                <w:rFonts w:ascii="Arial" w:hAnsi="Arial" w:cs="Arial"/>
                <w:sz w:val="16"/>
                <w:szCs w:val="16"/>
              </w:rPr>
            </w:pPr>
          </w:p>
          <w:p w:rsidR="000F2C44" w:rsidRDefault="000F2C44">
            <w:pPr>
              <w:pStyle w:val="Avanodecorpodetexto31"/>
              <w:snapToGrid w:val="0"/>
              <w:spacing w:line="240" w:lineRule="auto"/>
              <w:ind w:left="0"/>
              <w:rPr>
                <w:rFonts w:ascii="Arial" w:hAnsi="Arial" w:cs="Arial"/>
                <w:sz w:val="16"/>
                <w:szCs w:val="16"/>
              </w:rPr>
            </w:pPr>
          </w:p>
          <w:p w:rsidR="000F2C44" w:rsidRDefault="000F2C44">
            <w:pPr>
              <w:pStyle w:val="Avanodecorpodetexto31"/>
              <w:snapToGrid w:val="0"/>
              <w:spacing w:line="240" w:lineRule="auto"/>
              <w:ind w:left="0"/>
              <w:rPr>
                <w:rFonts w:ascii="Arial" w:hAnsi="Arial" w:cs="Arial"/>
                <w:sz w:val="16"/>
                <w:szCs w:val="16"/>
              </w:rPr>
            </w:pPr>
          </w:p>
          <w:p w:rsidR="000F2C44" w:rsidRDefault="000F2C44">
            <w:pPr>
              <w:pStyle w:val="Avanodecorpodetexto31"/>
              <w:snapToGrid w:val="0"/>
              <w:spacing w:line="240" w:lineRule="auto"/>
              <w:ind w:left="0"/>
              <w:rPr>
                <w:rFonts w:ascii="Arial" w:hAnsi="Arial" w:cs="Arial"/>
                <w:sz w:val="16"/>
                <w:szCs w:val="16"/>
              </w:rPr>
            </w:pPr>
          </w:p>
          <w:p w:rsidR="000F2C44" w:rsidRDefault="000F2C44">
            <w:pPr>
              <w:pStyle w:val="Avanodecorpodetexto31"/>
              <w:snapToGrid w:val="0"/>
              <w:spacing w:line="240" w:lineRule="auto"/>
              <w:ind w:left="0"/>
              <w:rPr>
                <w:rFonts w:ascii="Arial" w:hAnsi="Arial" w:cs="Arial"/>
                <w:sz w:val="16"/>
                <w:szCs w:val="16"/>
              </w:rPr>
            </w:pPr>
          </w:p>
          <w:p w:rsidR="000F2C44" w:rsidRDefault="000F2C44">
            <w:pPr>
              <w:pStyle w:val="Avanodecorpodetexto31"/>
              <w:snapToGrid w:val="0"/>
              <w:spacing w:line="240" w:lineRule="auto"/>
              <w:ind w:left="0"/>
              <w:rPr>
                <w:rFonts w:ascii="Arial" w:hAnsi="Arial" w:cs="Arial"/>
                <w:sz w:val="16"/>
                <w:szCs w:val="16"/>
              </w:rPr>
            </w:pPr>
          </w:p>
        </w:tc>
      </w:tr>
    </w:tbl>
    <w:p w:rsidR="000F2C44" w:rsidRDefault="000F2C44" w:rsidP="00216589">
      <w:pPr>
        <w:rPr>
          <w:rFonts w:ascii="Arial" w:eastAsia="Times New Roman" w:hAnsi="Arial"/>
          <w:sz w:val="16"/>
          <w:szCs w:val="16"/>
        </w:rPr>
      </w:pPr>
    </w:p>
    <w:p w:rsidR="000F2C44" w:rsidRDefault="000F2C44" w:rsidP="00216589">
      <w:pPr>
        <w:rPr>
          <w:rFonts w:ascii="Arial" w:eastAsia="Times New Roman" w:hAnsi="Arial"/>
          <w:sz w:val="16"/>
          <w:szCs w:val="16"/>
        </w:rPr>
      </w:pPr>
    </w:p>
    <w:p w:rsidR="000F2C44" w:rsidRPr="00AF39F1" w:rsidRDefault="000F2C44" w:rsidP="00AF39F1">
      <w:pPr>
        <w:rPr>
          <w:rFonts w:ascii="Arial" w:eastAsia="Times New Roman" w:hAnsi="Arial"/>
          <w:sz w:val="16"/>
          <w:szCs w:val="16"/>
        </w:rPr>
      </w:pPr>
      <w:r w:rsidRPr="00AF39F1">
        <w:rPr>
          <w:rFonts w:ascii="Arial" w:eastAsia="Times New Roman" w:hAnsi="Arial"/>
          <w:b/>
          <w:bCs/>
          <w:sz w:val="16"/>
          <w:szCs w:val="16"/>
          <w:u w:val="single"/>
        </w:rPr>
        <w:t>Documentos a anexar</w:t>
      </w:r>
      <w:r w:rsidRPr="00AF39F1">
        <w:rPr>
          <w:rFonts w:ascii="Arial" w:eastAsia="Times New Roman" w:hAnsi="Arial"/>
          <w:sz w:val="16"/>
          <w:szCs w:val="16"/>
        </w:rPr>
        <w:t xml:space="preserve">: </w:t>
      </w:r>
    </w:p>
    <w:p w:rsidR="000F2C44" w:rsidRDefault="000F2C44" w:rsidP="00AF39F1">
      <w:pPr>
        <w:pStyle w:val="ListParagraph"/>
        <w:ind w:left="360"/>
        <w:rPr>
          <w:rFonts w:ascii="Arial" w:eastAsia="Times New Roman" w:hAnsi="Arial"/>
          <w:sz w:val="16"/>
          <w:szCs w:val="16"/>
        </w:rPr>
      </w:pPr>
    </w:p>
    <w:p w:rsidR="000F2C44" w:rsidRDefault="000F2C44" w:rsidP="00F07938">
      <w:pPr>
        <w:pStyle w:val="ListParagraph"/>
        <w:numPr>
          <w:ilvl w:val="0"/>
          <w:numId w:val="7"/>
        </w:numPr>
        <w:rPr>
          <w:rFonts w:ascii="Arial" w:eastAsia="Times New Roman" w:hAnsi="Arial"/>
          <w:sz w:val="16"/>
          <w:szCs w:val="16"/>
        </w:rPr>
      </w:pPr>
      <w:r>
        <w:rPr>
          <w:rFonts w:ascii="Arial" w:eastAsia="Times New Roman" w:hAnsi="Arial"/>
          <w:sz w:val="16"/>
          <w:szCs w:val="16"/>
        </w:rPr>
        <w:t xml:space="preserve">Cópia dos Estatutos; </w:t>
      </w:r>
    </w:p>
    <w:p w:rsidR="000F2C44" w:rsidRDefault="000F2C44" w:rsidP="00F07938">
      <w:pPr>
        <w:pStyle w:val="ListParagraph"/>
        <w:numPr>
          <w:ilvl w:val="0"/>
          <w:numId w:val="7"/>
        </w:numPr>
        <w:rPr>
          <w:rFonts w:ascii="Arial" w:eastAsia="Times New Roman" w:hAnsi="Arial"/>
          <w:sz w:val="16"/>
          <w:szCs w:val="16"/>
        </w:rPr>
      </w:pPr>
      <w:r w:rsidRPr="00216589">
        <w:rPr>
          <w:rFonts w:ascii="Arial" w:eastAsia="Times New Roman" w:hAnsi="Arial"/>
          <w:sz w:val="16"/>
          <w:szCs w:val="16"/>
        </w:rPr>
        <w:t>Certidão de não dívida à Segurança Social</w:t>
      </w:r>
      <w:r>
        <w:rPr>
          <w:rFonts w:ascii="Arial" w:eastAsia="Times New Roman" w:hAnsi="Arial"/>
          <w:sz w:val="16"/>
          <w:szCs w:val="16"/>
        </w:rPr>
        <w:t>;</w:t>
      </w:r>
    </w:p>
    <w:p w:rsidR="000F2C44" w:rsidRDefault="000F2C44" w:rsidP="00F07938">
      <w:pPr>
        <w:pStyle w:val="ListParagraph"/>
        <w:numPr>
          <w:ilvl w:val="0"/>
          <w:numId w:val="7"/>
        </w:numPr>
        <w:rPr>
          <w:rFonts w:ascii="Arial" w:eastAsia="Times New Roman" w:hAnsi="Arial"/>
          <w:sz w:val="16"/>
          <w:szCs w:val="16"/>
        </w:rPr>
      </w:pPr>
      <w:r w:rsidRPr="00216589">
        <w:rPr>
          <w:rFonts w:ascii="Arial" w:eastAsia="Times New Roman" w:hAnsi="Arial"/>
          <w:sz w:val="16"/>
          <w:szCs w:val="16"/>
        </w:rPr>
        <w:t xml:space="preserve">Certidão </w:t>
      </w:r>
      <w:r>
        <w:rPr>
          <w:rFonts w:ascii="Arial" w:eastAsia="Times New Roman" w:hAnsi="Arial"/>
          <w:sz w:val="16"/>
          <w:szCs w:val="16"/>
        </w:rPr>
        <w:t>de não dívida à Fazenda Pública;</w:t>
      </w:r>
    </w:p>
    <w:p w:rsidR="000F2C44" w:rsidRPr="00216589" w:rsidRDefault="000F2C44" w:rsidP="00F07938">
      <w:pPr>
        <w:pStyle w:val="ListParagraph"/>
        <w:numPr>
          <w:ilvl w:val="0"/>
          <w:numId w:val="7"/>
        </w:numPr>
        <w:rPr>
          <w:rFonts w:ascii="Arial" w:eastAsia="Times New Roman" w:hAnsi="Arial"/>
          <w:sz w:val="16"/>
          <w:szCs w:val="16"/>
        </w:rPr>
      </w:pPr>
      <w:r>
        <w:rPr>
          <w:rFonts w:ascii="Arial" w:eastAsia="Times New Roman" w:hAnsi="Arial"/>
          <w:sz w:val="16"/>
          <w:szCs w:val="16"/>
        </w:rPr>
        <w:t>Cópia do NIPC.</w:t>
      </w:r>
    </w:p>
    <w:p w:rsidR="000F2C44" w:rsidRPr="007339E3" w:rsidRDefault="000F2C44" w:rsidP="00567F12">
      <w:pPr>
        <w:jc w:val="center"/>
        <w:rPr>
          <w:rFonts w:ascii="Arial" w:eastAsia="Times New Roman" w:hAnsi="Arial"/>
          <w:sz w:val="16"/>
          <w:szCs w:val="16"/>
          <w:u w:val="single"/>
        </w:rPr>
      </w:pPr>
    </w:p>
    <w:p w:rsidR="000F2C44" w:rsidRDefault="000F2C44" w:rsidP="00567F12">
      <w:pPr>
        <w:jc w:val="center"/>
        <w:rPr>
          <w:rFonts w:ascii="Arial" w:eastAsia="Times New Roman" w:hAnsi="Arial"/>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747"/>
      </w:tblGrid>
      <w:tr w:rsidR="000F2C44">
        <w:tc>
          <w:tcPr>
            <w:tcW w:w="9747" w:type="dxa"/>
          </w:tcPr>
          <w:p w:rsidR="000F2C44" w:rsidRPr="003D34A0" w:rsidRDefault="000F2C44" w:rsidP="003D34A0">
            <w:pPr>
              <w:jc w:val="center"/>
              <w:rPr>
                <w:rFonts w:ascii="Arial" w:eastAsia="Times New Roman" w:hAnsi="Arial"/>
                <w:sz w:val="16"/>
                <w:szCs w:val="16"/>
              </w:rPr>
            </w:pPr>
          </w:p>
          <w:p w:rsidR="000F2C44" w:rsidRPr="003D34A0" w:rsidRDefault="000F2C44" w:rsidP="003D34A0">
            <w:pPr>
              <w:jc w:val="center"/>
              <w:rPr>
                <w:rFonts w:ascii="Arial" w:eastAsia="Times New Roman" w:hAnsi="Arial"/>
                <w:i/>
                <w:iCs/>
                <w:sz w:val="16"/>
                <w:szCs w:val="16"/>
              </w:rPr>
            </w:pPr>
            <w:r w:rsidRPr="003D34A0">
              <w:rPr>
                <w:rFonts w:ascii="Arial" w:eastAsia="Times New Roman" w:hAnsi="Arial"/>
                <w:i/>
                <w:iCs/>
                <w:sz w:val="16"/>
                <w:szCs w:val="16"/>
              </w:rPr>
              <w:t>Declaro, para os devidos efeitos, que todas as informações constantes no presente documento são verdadeiras.</w:t>
            </w:r>
          </w:p>
          <w:p w:rsidR="000F2C44" w:rsidRPr="003D34A0" w:rsidRDefault="000F2C44" w:rsidP="003D34A0">
            <w:pPr>
              <w:jc w:val="center"/>
              <w:rPr>
                <w:rFonts w:ascii="Arial" w:eastAsia="Times New Roman" w:hAnsi="Arial"/>
                <w:sz w:val="16"/>
                <w:szCs w:val="16"/>
              </w:rPr>
            </w:pPr>
          </w:p>
          <w:p w:rsidR="000F2C44" w:rsidRPr="003D34A0" w:rsidRDefault="000F2C44" w:rsidP="003D34A0">
            <w:pPr>
              <w:jc w:val="center"/>
              <w:rPr>
                <w:rFonts w:ascii="Arial" w:eastAsia="Times New Roman" w:hAnsi="Arial"/>
                <w:sz w:val="16"/>
                <w:szCs w:val="16"/>
              </w:rPr>
            </w:pPr>
          </w:p>
          <w:p w:rsidR="000F2C44" w:rsidRPr="003D34A0" w:rsidRDefault="000F2C44" w:rsidP="003D34A0">
            <w:pPr>
              <w:jc w:val="center"/>
              <w:rPr>
                <w:rFonts w:ascii="Arial" w:eastAsia="Times New Roman" w:hAnsi="Arial"/>
                <w:sz w:val="16"/>
                <w:szCs w:val="16"/>
              </w:rPr>
            </w:pPr>
            <w:r w:rsidRPr="003D34A0">
              <w:rPr>
                <w:rFonts w:ascii="Arial" w:eastAsia="Times New Roman" w:hAnsi="Arial"/>
                <w:sz w:val="16"/>
                <w:szCs w:val="16"/>
              </w:rPr>
              <w:t>Nome:____________________________________________________________________________________________________</w:t>
            </w:r>
          </w:p>
          <w:p w:rsidR="000F2C44" w:rsidRPr="003D34A0" w:rsidRDefault="000F2C44" w:rsidP="003D34A0">
            <w:pPr>
              <w:jc w:val="center"/>
              <w:rPr>
                <w:rFonts w:ascii="Arial" w:eastAsia="Times New Roman" w:hAnsi="Arial"/>
                <w:sz w:val="16"/>
                <w:szCs w:val="16"/>
              </w:rPr>
            </w:pPr>
          </w:p>
          <w:p w:rsidR="000F2C44" w:rsidRPr="003D34A0" w:rsidRDefault="000F2C44" w:rsidP="003D34A0">
            <w:pPr>
              <w:jc w:val="center"/>
              <w:rPr>
                <w:rFonts w:ascii="Arial" w:eastAsia="Times New Roman" w:hAnsi="Arial"/>
                <w:sz w:val="16"/>
                <w:szCs w:val="16"/>
              </w:rPr>
            </w:pPr>
          </w:p>
          <w:p w:rsidR="000F2C44" w:rsidRPr="003D34A0" w:rsidRDefault="000F2C44" w:rsidP="003D34A0">
            <w:pPr>
              <w:jc w:val="center"/>
              <w:rPr>
                <w:rFonts w:ascii="Arial" w:eastAsia="Times New Roman" w:hAnsi="Arial"/>
                <w:sz w:val="16"/>
                <w:szCs w:val="16"/>
              </w:rPr>
            </w:pPr>
            <w:r w:rsidRPr="003D34A0">
              <w:rPr>
                <w:rFonts w:ascii="Arial" w:eastAsia="Times New Roman" w:hAnsi="Arial"/>
                <w:sz w:val="16"/>
                <w:szCs w:val="16"/>
              </w:rPr>
              <w:t>Cargo:_________________________________                                                                                      Data: _____/_____/________</w:t>
            </w:r>
          </w:p>
          <w:p w:rsidR="000F2C44" w:rsidRPr="003D34A0" w:rsidRDefault="000F2C44" w:rsidP="003D34A0">
            <w:pPr>
              <w:jc w:val="center"/>
              <w:rPr>
                <w:rFonts w:ascii="Arial" w:eastAsia="Times New Roman" w:hAnsi="Arial"/>
                <w:sz w:val="16"/>
                <w:szCs w:val="16"/>
              </w:rPr>
            </w:pPr>
          </w:p>
          <w:p w:rsidR="000F2C44" w:rsidRPr="003D34A0" w:rsidRDefault="000F2C44" w:rsidP="003D34A0">
            <w:pPr>
              <w:jc w:val="center"/>
              <w:rPr>
                <w:rFonts w:ascii="Arial" w:eastAsia="Times New Roman" w:hAnsi="Arial"/>
                <w:sz w:val="16"/>
                <w:szCs w:val="16"/>
              </w:rPr>
            </w:pPr>
          </w:p>
          <w:p w:rsidR="000F2C44" w:rsidRPr="003D34A0" w:rsidRDefault="000F2C44" w:rsidP="003D34A0">
            <w:pPr>
              <w:jc w:val="center"/>
              <w:rPr>
                <w:rFonts w:ascii="Arial" w:eastAsia="Times New Roman" w:hAnsi="Arial"/>
                <w:sz w:val="16"/>
                <w:szCs w:val="16"/>
              </w:rPr>
            </w:pPr>
            <w:r w:rsidRPr="003D34A0">
              <w:rPr>
                <w:rFonts w:ascii="Arial" w:eastAsia="Times New Roman" w:hAnsi="Arial"/>
                <w:sz w:val="16"/>
                <w:szCs w:val="16"/>
              </w:rPr>
              <w:t>Assinatura e Carimbo: ________________________________________________________________________________________</w:t>
            </w:r>
          </w:p>
          <w:p w:rsidR="000F2C44" w:rsidRPr="003D34A0" w:rsidRDefault="000F2C44" w:rsidP="003D34A0">
            <w:pPr>
              <w:jc w:val="center"/>
              <w:rPr>
                <w:rFonts w:ascii="Arial" w:eastAsia="Times New Roman" w:hAnsi="Arial"/>
                <w:sz w:val="16"/>
                <w:szCs w:val="16"/>
              </w:rPr>
            </w:pPr>
          </w:p>
          <w:p w:rsidR="000F2C44" w:rsidRPr="003D34A0" w:rsidRDefault="000F2C44" w:rsidP="003D34A0">
            <w:pPr>
              <w:jc w:val="center"/>
              <w:rPr>
                <w:rFonts w:ascii="Arial" w:eastAsia="Times New Roman" w:hAnsi="Arial"/>
                <w:sz w:val="16"/>
                <w:szCs w:val="16"/>
              </w:rPr>
            </w:pPr>
          </w:p>
        </w:tc>
      </w:tr>
    </w:tbl>
    <w:p w:rsidR="000F2C44" w:rsidRPr="007339E3" w:rsidRDefault="000F2C44">
      <w:pPr>
        <w:jc w:val="center"/>
        <w:rPr>
          <w:rFonts w:ascii="Arial" w:eastAsia="Times New Roman" w:hAnsi="Arial"/>
          <w:sz w:val="16"/>
          <w:szCs w:val="16"/>
        </w:rPr>
      </w:pPr>
    </w:p>
    <w:sectPr w:rsidR="000F2C44" w:rsidRPr="007339E3" w:rsidSect="00E87162">
      <w:headerReference w:type="default" r:id="rId10"/>
      <w:footerReference w:type="default" r:id="rId11"/>
      <w:footnotePr>
        <w:pos w:val="beneathText"/>
      </w:footnotePr>
      <w:pgSz w:w="11905" w:h="16837"/>
      <w:pgMar w:top="1582" w:right="1134" w:bottom="1583" w:left="1134" w:header="390" w:footer="6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C44" w:rsidRDefault="000F2C44" w:rsidP="0069026E">
      <w:r>
        <w:separator/>
      </w:r>
    </w:p>
  </w:endnote>
  <w:endnote w:type="continuationSeparator" w:id="1">
    <w:p w:rsidR="000F2C44" w:rsidRDefault="000F2C44" w:rsidP="006902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02"/>
    <w:family w:val="auto"/>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MS Mincho">
    <w:altName w:val="?l?r ??fc"/>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C44" w:rsidRDefault="000F2C44">
    <w:pPr>
      <w:pStyle w:val="Footer"/>
    </w:pPr>
    <w:r w:rsidRPr="00E11A9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6" type="#_x0000_t75" alt="Q3_bottom_A4_V" style="width:482.25pt;height:42.7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C44" w:rsidRDefault="000F2C44" w:rsidP="0069026E">
      <w:r>
        <w:separator/>
      </w:r>
    </w:p>
  </w:footnote>
  <w:footnote w:type="continuationSeparator" w:id="1">
    <w:p w:rsidR="000F2C44" w:rsidRDefault="000F2C44" w:rsidP="006902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C44" w:rsidRDefault="000F2C4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s2049" type="#_x0000_t75" style="position:absolute;margin-left:.25pt;margin-top:-4.45pt;width:479.25pt;height:56.9pt;z-index:-251656192;visibility:visible" wrapcoords="-34 0 -34 21316 21600 21316 21600 0 -34 0">
          <v:imagedata r:id="rId1"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z w:val="18"/>
        <w:szCs w:val="18"/>
      </w:rPr>
    </w:lvl>
    <w:lvl w:ilvl="1">
      <w:start w:val="1"/>
      <w:numFmt w:val="bullet"/>
      <w:lvlText w:val=""/>
      <w:lvlJc w:val="left"/>
      <w:pPr>
        <w:tabs>
          <w:tab w:val="num" w:pos="1080"/>
        </w:tabs>
        <w:ind w:left="1080" w:hanging="360"/>
      </w:pPr>
      <w:rPr>
        <w:rFonts w:ascii="Wingdings 2" w:hAnsi="Wingdings 2" w:cs="Wingdings 2"/>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sz w:val="18"/>
        <w:szCs w:val="18"/>
      </w:rPr>
    </w:lvl>
    <w:lvl w:ilvl="1">
      <w:start w:val="1"/>
      <w:numFmt w:val="bullet"/>
      <w:lvlText w:val="◦"/>
      <w:lvlJc w:val="left"/>
      <w:pPr>
        <w:tabs>
          <w:tab w:val="num" w:pos="1080"/>
        </w:tabs>
        <w:ind w:left="1080" w:hanging="360"/>
      </w:pPr>
      <w:rPr>
        <w:rFonts w:ascii="OpenSymbol" w:hAnsi="OpenSymbol" w:cs="OpenSymbol"/>
        <w:sz w:val="18"/>
        <w:szCs w:val="18"/>
      </w:rPr>
    </w:lvl>
    <w:lvl w:ilvl="2">
      <w:start w:val="1"/>
      <w:numFmt w:val="bullet"/>
      <w:lvlText w:val="▪"/>
      <w:lvlJc w:val="left"/>
      <w:pPr>
        <w:tabs>
          <w:tab w:val="num" w:pos="1440"/>
        </w:tabs>
        <w:ind w:left="1440" w:hanging="360"/>
      </w:pPr>
      <w:rPr>
        <w:rFonts w:ascii="OpenSymbol" w:hAnsi="OpenSymbol" w:cs="OpenSymbol"/>
        <w:sz w:val="18"/>
        <w:szCs w:val="18"/>
      </w:rPr>
    </w:lvl>
    <w:lvl w:ilvl="3">
      <w:start w:val="1"/>
      <w:numFmt w:val="bullet"/>
      <w:lvlText w:val=""/>
      <w:lvlJc w:val="left"/>
      <w:pPr>
        <w:tabs>
          <w:tab w:val="num" w:pos="1800"/>
        </w:tabs>
        <w:ind w:left="1800" w:hanging="360"/>
      </w:pPr>
      <w:rPr>
        <w:rFonts w:ascii="Symbol" w:hAnsi="Symbol" w:cs="Symbol"/>
        <w:sz w:val="18"/>
        <w:szCs w:val="18"/>
      </w:rPr>
    </w:lvl>
    <w:lvl w:ilvl="4">
      <w:start w:val="1"/>
      <w:numFmt w:val="bullet"/>
      <w:lvlText w:val="◦"/>
      <w:lvlJc w:val="left"/>
      <w:pPr>
        <w:tabs>
          <w:tab w:val="num" w:pos="2160"/>
        </w:tabs>
        <w:ind w:left="2160" w:hanging="360"/>
      </w:pPr>
      <w:rPr>
        <w:rFonts w:ascii="OpenSymbol" w:hAnsi="OpenSymbol" w:cs="OpenSymbol"/>
        <w:sz w:val="18"/>
        <w:szCs w:val="18"/>
      </w:rPr>
    </w:lvl>
    <w:lvl w:ilvl="5">
      <w:start w:val="1"/>
      <w:numFmt w:val="bullet"/>
      <w:lvlText w:val="▪"/>
      <w:lvlJc w:val="left"/>
      <w:pPr>
        <w:tabs>
          <w:tab w:val="num" w:pos="2520"/>
        </w:tabs>
        <w:ind w:left="2520" w:hanging="360"/>
      </w:pPr>
      <w:rPr>
        <w:rFonts w:ascii="OpenSymbol" w:hAnsi="OpenSymbol" w:cs="OpenSymbol"/>
        <w:sz w:val="18"/>
        <w:szCs w:val="18"/>
      </w:rPr>
    </w:lvl>
    <w:lvl w:ilvl="6">
      <w:start w:val="1"/>
      <w:numFmt w:val="bullet"/>
      <w:lvlText w:val=""/>
      <w:lvlJc w:val="left"/>
      <w:pPr>
        <w:tabs>
          <w:tab w:val="num" w:pos="2880"/>
        </w:tabs>
        <w:ind w:left="2880" w:hanging="360"/>
      </w:pPr>
      <w:rPr>
        <w:rFonts w:ascii="Symbol" w:hAnsi="Symbol" w:cs="Symbol"/>
        <w:sz w:val="18"/>
        <w:szCs w:val="18"/>
      </w:rPr>
    </w:lvl>
    <w:lvl w:ilvl="7">
      <w:start w:val="1"/>
      <w:numFmt w:val="bullet"/>
      <w:lvlText w:val="◦"/>
      <w:lvlJc w:val="left"/>
      <w:pPr>
        <w:tabs>
          <w:tab w:val="num" w:pos="3240"/>
        </w:tabs>
        <w:ind w:left="3240" w:hanging="360"/>
      </w:pPr>
      <w:rPr>
        <w:rFonts w:ascii="OpenSymbol" w:hAnsi="OpenSymbol" w:cs="OpenSymbol"/>
        <w:sz w:val="18"/>
        <w:szCs w:val="18"/>
      </w:rPr>
    </w:lvl>
    <w:lvl w:ilvl="8">
      <w:start w:val="1"/>
      <w:numFmt w:val="bullet"/>
      <w:lvlText w:val="▪"/>
      <w:lvlJc w:val="left"/>
      <w:pPr>
        <w:tabs>
          <w:tab w:val="num" w:pos="3600"/>
        </w:tabs>
        <w:ind w:left="3600" w:hanging="360"/>
      </w:pPr>
      <w:rPr>
        <w:rFonts w:ascii="OpenSymbol" w:hAnsi="OpenSymbol" w:cs="OpenSymbol"/>
        <w:sz w:val="18"/>
        <w:szCs w:val="18"/>
      </w:rPr>
    </w:lvl>
  </w:abstractNum>
  <w:abstractNum w:abstractNumId="3">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13A60E20"/>
    <w:multiLevelType w:val="hybridMultilevel"/>
    <w:tmpl w:val="47EA6DA0"/>
    <w:lvl w:ilvl="0" w:tplc="08160001">
      <w:start w:val="1"/>
      <w:numFmt w:val="bullet"/>
      <w:lvlText w:val=""/>
      <w:lvlJc w:val="left"/>
      <w:pPr>
        <w:ind w:left="1429" w:hanging="360"/>
      </w:pPr>
      <w:rPr>
        <w:rFonts w:ascii="Symbol" w:hAnsi="Symbol" w:cs="Symbol" w:hint="default"/>
      </w:rPr>
    </w:lvl>
    <w:lvl w:ilvl="1" w:tplc="08160003">
      <w:start w:val="1"/>
      <w:numFmt w:val="bullet"/>
      <w:lvlText w:val="o"/>
      <w:lvlJc w:val="left"/>
      <w:pPr>
        <w:ind w:left="2149" w:hanging="360"/>
      </w:pPr>
      <w:rPr>
        <w:rFonts w:ascii="Courier New" w:hAnsi="Courier New" w:cs="Courier New" w:hint="default"/>
      </w:rPr>
    </w:lvl>
    <w:lvl w:ilvl="2" w:tplc="08160005">
      <w:start w:val="1"/>
      <w:numFmt w:val="bullet"/>
      <w:lvlText w:val=""/>
      <w:lvlJc w:val="left"/>
      <w:pPr>
        <w:ind w:left="2869" w:hanging="360"/>
      </w:pPr>
      <w:rPr>
        <w:rFonts w:ascii="Wingdings" w:hAnsi="Wingdings" w:cs="Wingdings" w:hint="default"/>
      </w:rPr>
    </w:lvl>
    <w:lvl w:ilvl="3" w:tplc="08160001">
      <w:start w:val="1"/>
      <w:numFmt w:val="bullet"/>
      <w:lvlText w:val=""/>
      <w:lvlJc w:val="left"/>
      <w:pPr>
        <w:ind w:left="3589" w:hanging="360"/>
      </w:pPr>
      <w:rPr>
        <w:rFonts w:ascii="Symbol" w:hAnsi="Symbol" w:cs="Symbol" w:hint="default"/>
      </w:rPr>
    </w:lvl>
    <w:lvl w:ilvl="4" w:tplc="08160003">
      <w:start w:val="1"/>
      <w:numFmt w:val="bullet"/>
      <w:lvlText w:val="o"/>
      <w:lvlJc w:val="left"/>
      <w:pPr>
        <w:ind w:left="4309" w:hanging="360"/>
      </w:pPr>
      <w:rPr>
        <w:rFonts w:ascii="Courier New" w:hAnsi="Courier New" w:cs="Courier New" w:hint="default"/>
      </w:rPr>
    </w:lvl>
    <w:lvl w:ilvl="5" w:tplc="08160005">
      <w:start w:val="1"/>
      <w:numFmt w:val="bullet"/>
      <w:lvlText w:val=""/>
      <w:lvlJc w:val="left"/>
      <w:pPr>
        <w:ind w:left="5029" w:hanging="360"/>
      </w:pPr>
      <w:rPr>
        <w:rFonts w:ascii="Wingdings" w:hAnsi="Wingdings" w:cs="Wingdings" w:hint="default"/>
      </w:rPr>
    </w:lvl>
    <w:lvl w:ilvl="6" w:tplc="08160001">
      <w:start w:val="1"/>
      <w:numFmt w:val="bullet"/>
      <w:lvlText w:val=""/>
      <w:lvlJc w:val="left"/>
      <w:pPr>
        <w:ind w:left="5749" w:hanging="360"/>
      </w:pPr>
      <w:rPr>
        <w:rFonts w:ascii="Symbol" w:hAnsi="Symbol" w:cs="Symbol" w:hint="default"/>
      </w:rPr>
    </w:lvl>
    <w:lvl w:ilvl="7" w:tplc="08160003">
      <w:start w:val="1"/>
      <w:numFmt w:val="bullet"/>
      <w:lvlText w:val="o"/>
      <w:lvlJc w:val="left"/>
      <w:pPr>
        <w:ind w:left="6469" w:hanging="360"/>
      </w:pPr>
      <w:rPr>
        <w:rFonts w:ascii="Courier New" w:hAnsi="Courier New" w:cs="Courier New" w:hint="default"/>
      </w:rPr>
    </w:lvl>
    <w:lvl w:ilvl="8" w:tplc="08160005">
      <w:start w:val="1"/>
      <w:numFmt w:val="bullet"/>
      <w:lvlText w:val=""/>
      <w:lvlJc w:val="left"/>
      <w:pPr>
        <w:ind w:left="7189" w:hanging="360"/>
      </w:pPr>
      <w:rPr>
        <w:rFonts w:ascii="Wingdings" w:hAnsi="Wingdings" w:cs="Wingdings" w:hint="default"/>
      </w:rPr>
    </w:lvl>
  </w:abstractNum>
  <w:abstractNum w:abstractNumId="5">
    <w:nsid w:val="66DB3928"/>
    <w:multiLevelType w:val="hybridMultilevel"/>
    <w:tmpl w:val="DC08B99E"/>
    <w:lvl w:ilvl="0" w:tplc="0816000D">
      <w:start w:val="1"/>
      <w:numFmt w:val="bullet"/>
      <w:lvlText w:val=""/>
      <w:lvlJc w:val="left"/>
      <w:pPr>
        <w:ind w:left="360" w:hanging="360"/>
      </w:pPr>
      <w:rPr>
        <w:rFonts w:ascii="Wingdings" w:hAnsi="Wingdings" w:cs="Wingdings" w:hint="default"/>
      </w:rPr>
    </w:lvl>
    <w:lvl w:ilvl="1" w:tplc="08160003">
      <w:start w:val="1"/>
      <w:numFmt w:val="bullet"/>
      <w:lvlText w:val="o"/>
      <w:lvlJc w:val="left"/>
      <w:pPr>
        <w:ind w:left="1080" w:hanging="360"/>
      </w:pPr>
      <w:rPr>
        <w:rFonts w:ascii="Courier New" w:hAnsi="Courier New" w:cs="Courier New" w:hint="default"/>
      </w:rPr>
    </w:lvl>
    <w:lvl w:ilvl="2" w:tplc="08160005">
      <w:start w:val="1"/>
      <w:numFmt w:val="bullet"/>
      <w:lvlText w:val=""/>
      <w:lvlJc w:val="left"/>
      <w:pPr>
        <w:ind w:left="1800" w:hanging="360"/>
      </w:pPr>
      <w:rPr>
        <w:rFonts w:ascii="Wingdings" w:hAnsi="Wingdings" w:cs="Wingdings" w:hint="default"/>
      </w:rPr>
    </w:lvl>
    <w:lvl w:ilvl="3" w:tplc="08160001">
      <w:start w:val="1"/>
      <w:numFmt w:val="bullet"/>
      <w:lvlText w:val=""/>
      <w:lvlJc w:val="left"/>
      <w:pPr>
        <w:ind w:left="2520" w:hanging="360"/>
      </w:pPr>
      <w:rPr>
        <w:rFonts w:ascii="Symbol" w:hAnsi="Symbol" w:cs="Symbol" w:hint="default"/>
      </w:rPr>
    </w:lvl>
    <w:lvl w:ilvl="4" w:tplc="08160003">
      <w:start w:val="1"/>
      <w:numFmt w:val="bullet"/>
      <w:lvlText w:val="o"/>
      <w:lvlJc w:val="left"/>
      <w:pPr>
        <w:ind w:left="3240" w:hanging="360"/>
      </w:pPr>
      <w:rPr>
        <w:rFonts w:ascii="Courier New" w:hAnsi="Courier New" w:cs="Courier New" w:hint="default"/>
      </w:rPr>
    </w:lvl>
    <w:lvl w:ilvl="5" w:tplc="08160005">
      <w:start w:val="1"/>
      <w:numFmt w:val="bullet"/>
      <w:lvlText w:val=""/>
      <w:lvlJc w:val="left"/>
      <w:pPr>
        <w:ind w:left="3960" w:hanging="360"/>
      </w:pPr>
      <w:rPr>
        <w:rFonts w:ascii="Wingdings" w:hAnsi="Wingdings" w:cs="Wingdings" w:hint="default"/>
      </w:rPr>
    </w:lvl>
    <w:lvl w:ilvl="6" w:tplc="08160001">
      <w:start w:val="1"/>
      <w:numFmt w:val="bullet"/>
      <w:lvlText w:val=""/>
      <w:lvlJc w:val="left"/>
      <w:pPr>
        <w:ind w:left="4680" w:hanging="360"/>
      </w:pPr>
      <w:rPr>
        <w:rFonts w:ascii="Symbol" w:hAnsi="Symbol" w:cs="Symbol" w:hint="default"/>
      </w:rPr>
    </w:lvl>
    <w:lvl w:ilvl="7" w:tplc="08160003">
      <w:start w:val="1"/>
      <w:numFmt w:val="bullet"/>
      <w:lvlText w:val="o"/>
      <w:lvlJc w:val="left"/>
      <w:pPr>
        <w:ind w:left="5400" w:hanging="360"/>
      </w:pPr>
      <w:rPr>
        <w:rFonts w:ascii="Courier New" w:hAnsi="Courier New" w:cs="Courier New" w:hint="default"/>
      </w:rPr>
    </w:lvl>
    <w:lvl w:ilvl="8" w:tplc="08160005">
      <w:start w:val="1"/>
      <w:numFmt w:val="bullet"/>
      <w:lvlText w:val=""/>
      <w:lvlJc w:val="left"/>
      <w:pPr>
        <w:ind w:left="6120" w:hanging="360"/>
      </w:pPr>
      <w:rPr>
        <w:rFonts w:ascii="Wingdings" w:hAnsi="Wingdings" w:cs="Wingdings" w:hint="default"/>
      </w:rPr>
    </w:lvl>
  </w:abstractNum>
  <w:abstractNum w:abstractNumId="6">
    <w:nsid w:val="7F1B00A2"/>
    <w:multiLevelType w:val="hybridMultilevel"/>
    <w:tmpl w:val="C6FAE868"/>
    <w:lvl w:ilvl="0" w:tplc="08160001">
      <w:start w:val="1"/>
      <w:numFmt w:val="bullet"/>
      <w:lvlText w:val=""/>
      <w:lvlJc w:val="left"/>
      <w:pPr>
        <w:ind w:left="720" w:hanging="360"/>
      </w:pPr>
      <w:rPr>
        <w:rFonts w:ascii="Symbol" w:hAnsi="Symbol" w:cs="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cs="Wingdings" w:hint="default"/>
      </w:rPr>
    </w:lvl>
    <w:lvl w:ilvl="3" w:tplc="08160001">
      <w:start w:val="1"/>
      <w:numFmt w:val="bullet"/>
      <w:lvlText w:val=""/>
      <w:lvlJc w:val="left"/>
      <w:pPr>
        <w:ind w:left="2880" w:hanging="360"/>
      </w:pPr>
      <w:rPr>
        <w:rFonts w:ascii="Symbol" w:hAnsi="Symbol" w:cs="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cs="Wingdings" w:hint="default"/>
      </w:rPr>
    </w:lvl>
    <w:lvl w:ilvl="6" w:tplc="08160001">
      <w:start w:val="1"/>
      <w:numFmt w:val="bullet"/>
      <w:lvlText w:val=""/>
      <w:lvlJc w:val="left"/>
      <w:pPr>
        <w:ind w:left="5040" w:hanging="360"/>
      </w:pPr>
      <w:rPr>
        <w:rFonts w:ascii="Symbol" w:hAnsi="Symbol" w:cs="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2050"/>
    <o:shapelayout v:ext="edit">
      <o:idmap v:ext="edit" data="2"/>
    </o:shapelayout>
  </w:hdrShapeDefaults>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026E"/>
    <w:rsid w:val="00010F50"/>
    <w:rsid w:val="000110F5"/>
    <w:rsid w:val="000A3953"/>
    <w:rsid w:val="000A5B8D"/>
    <w:rsid w:val="000F2C44"/>
    <w:rsid w:val="00123E29"/>
    <w:rsid w:val="00216589"/>
    <w:rsid w:val="002273A2"/>
    <w:rsid w:val="00255B34"/>
    <w:rsid w:val="0039085E"/>
    <w:rsid w:val="003D34A0"/>
    <w:rsid w:val="00455960"/>
    <w:rsid w:val="0046392F"/>
    <w:rsid w:val="004815F3"/>
    <w:rsid w:val="004D0B3D"/>
    <w:rsid w:val="00510741"/>
    <w:rsid w:val="0051503F"/>
    <w:rsid w:val="005457AC"/>
    <w:rsid w:val="00567F12"/>
    <w:rsid w:val="00586D3F"/>
    <w:rsid w:val="00603450"/>
    <w:rsid w:val="0069026E"/>
    <w:rsid w:val="006B1220"/>
    <w:rsid w:val="007339E3"/>
    <w:rsid w:val="00747E9A"/>
    <w:rsid w:val="007A08CF"/>
    <w:rsid w:val="00865ECA"/>
    <w:rsid w:val="0090154F"/>
    <w:rsid w:val="00947B06"/>
    <w:rsid w:val="00A2308B"/>
    <w:rsid w:val="00AF39F1"/>
    <w:rsid w:val="00B37F75"/>
    <w:rsid w:val="00BC4129"/>
    <w:rsid w:val="00BC5895"/>
    <w:rsid w:val="00C50254"/>
    <w:rsid w:val="00C90BD8"/>
    <w:rsid w:val="00CA438A"/>
    <w:rsid w:val="00D51379"/>
    <w:rsid w:val="00E11A9D"/>
    <w:rsid w:val="00E87162"/>
    <w:rsid w:val="00F07938"/>
    <w:rsid w:val="00F37FDC"/>
    <w:rsid w:val="00FB318F"/>
    <w:rsid w:val="00FC132B"/>
  </w:rsids>
  <m:mathPr>
    <m:mathFont m:val="Cambria Math"/>
    <m:brkBin m:val="before"/>
    <m:brkBinSub m:val="--"/>
    <m:smallFrac m:val="off"/>
    <m:dispDef/>
    <m:lMargin m:val="0"/>
    <m:rMargin m:val="0"/>
    <m:defJc m:val="centerGroup"/>
    <m:wrapIndent m:val="1440"/>
    <m:intLim m:val="subSup"/>
    <m:naryLim m:val="undOvr"/>
  </m:mathPr>
  <w:uiCompat97To2003/>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PT" w:eastAsia="pt-P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62"/>
    <w:pPr>
      <w:widowControl w:val="0"/>
      <w:suppressAutoHyphens/>
    </w:pPr>
    <w:rPr>
      <w:rFonts w:eastAsia="Arial Unicode M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uiPriority w:val="99"/>
    <w:rsid w:val="00E87162"/>
    <w:rPr>
      <w:rFonts w:ascii="Symbol" w:hAnsi="Symbol" w:cs="Symbol"/>
      <w:sz w:val="18"/>
      <w:szCs w:val="18"/>
    </w:rPr>
  </w:style>
  <w:style w:type="character" w:customStyle="1" w:styleId="WW8Num2z1">
    <w:name w:val="WW8Num2z1"/>
    <w:uiPriority w:val="99"/>
    <w:rsid w:val="00E87162"/>
    <w:rPr>
      <w:rFonts w:ascii="Wingdings 2" w:hAnsi="Wingdings 2" w:cs="Wingdings 2"/>
      <w:sz w:val="18"/>
      <w:szCs w:val="18"/>
    </w:rPr>
  </w:style>
  <w:style w:type="character" w:customStyle="1" w:styleId="WW8Num2z2">
    <w:name w:val="WW8Num2z2"/>
    <w:uiPriority w:val="99"/>
    <w:rsid w:val="00E87162"/>
    <w:rPr>
      <w:rFonts w:ascii="StarSymbol" w:hAnsi="StarSymbol" w:cs="StarSymbol"/>
      <w:sz w:val="18"/>
      <w:szCs w:val="18"/>
    </w:rPr>
  </w:style>
  <w:style w:type="character" w:customStyle="1" w:styleId="WW8Num2z3">
    <w:name w:val="WW8Num2z3"/>
    <w:uiPriority w:val="99"/>
    <w:rsid w:val="00E87162"/>
    <w:rPr>
      <w:rFonts w:ascii="Wingdings" w:hAnsi="Wingdings" w:cs="Wingdings"/>
      <w:sz w:val="18"/>
      <w:szCs w:val="18"/>
    </w:rPr>
  </w:style>
  <w:style w:type="character" w:customStyle="1" w:styleId="WW8Num3z0">
    <w:name w:val="WW8Num3z0"/>
    <w:uiPriority w:val="99"/>
    <w:rsid w:val="00E87162"/>
    <w:rPr>
      <w:rFonts w:ascii="Symbol" w:hAnsi="Symbol" w:cs="Symbol"/>
      <w:sz w:val="18"/>
      <w:szCs w:val="18"/>
    </w:rPr>
  </w:style>
  <w:style w:type="character" w:customStyle="1" w:styleId="WW8Num3z1">
    <w:name w:val="WW8Num3z1"/>
    <w:uiPriority w:val="99"/>
    <w:rsid w:val="00E87162"/>
    <w:rPr>
      <w:rFonts w:ascii="Wingdings 2" w:hAnsi="Wingdings 2" w:cs="Wingdings 2"/>
      <w:sz w:val="18"/>
      <w:szCs w:val="18"/>
    </w:rPr>
  </w:style>
  <w:style w:type="character" w:customStyle="1" w:styleId="Absatz-Standardschriftart">
    <w:name w:val="Absatz-Standardschriftart"/>
    <w:uiPriority w:val="99"/>
    <w:rsid w:val="00E87162"/>
  </w:style>
  <w:style w:type="character" w:customStyle="1" w:styleId="WW-Absatz-Standardschriftart">
    <w:name w:val="WW-Absatz-Standardschriftart"/>
    <w:uiPriority w:val="99"/>
    <w:rsid w:val="00E87162"/>
  </w:style>
  <w:style w:type="character" w:customStyle="1" w:styleId="WW-Absatz-Standardschriftart1">
    <w:name w:val="WW-Absatz-Standardschriftart1"/>
    <w:uiPriority w:val="99"/>
    <w:rsid w:val="00E87162"/>
  </w:style>
  <w:style w:type="character" w:customStyle="1" w:styleId="WW-Absatz-Standardschriftart11">
    <w:name w:val="WW-Absatz-Standardschriftart11"/>
    <w:uiPriority w:val="99"/>
    <w:rsid w:val="00E87162"/>
  </w:style>
  <w:style w:type="character" w:customStyle="1" w:styleId="WW-Absatz-Standardschriftart111">
    <w:name w:val="WW-Absatz-Standardschriftart111"/>
    <w:uiPriority w:val="99"/>
    <w:rsid w:val="00E87162"/>
  </w:style>
  <w:style w:type="character" w:customStyle="1" w:styleId="WW-Absatz-Standardschriftart1111">
    <w:name w:val="WW-Absatz-Standardschriftart1111"/>
    <w:uiPriority w:val="99"/>
    <w:rsid w:val="00E87162"/>
  </w:style>
  <w:style w:type="character" w:customStyle="1" w:styleId="WW-Absatz-Standardschriftart11111">
    <w:name w:val="WW-Absatz-Standardschriftart11111"/>
    <w:uiPriority w:val="99"/>
    <w:rsid w:val="00E87162"/>
  </w:style>
  <w:style w:type="character" w:customStyle="1" w:styleId="WW-Absatz-Standardschriftart111111">
    <w:name w:val="WW-Absatz-Standardschriftart111111"/>
    <w:uiPriority w:val="99"/>
    <w:rsid w:val="00E87162"/>
  </w:style>
  <w:style w:type="character" w:customStyle="1" w:styleId="WW-Absatz-Standardschriftart1111111">
    <w:name w:val="WW-Absatz-Standardschriftart1111111"/>
    <w:uiPriority w:val="99"/>
    <w:rsid w:val="00E87162"/>
  </w:style>
  <w:style w:type="character" w:customStyle="1" w:styleId="WW-Absatz-Standardschriftart11111111">
    <w:name w:val="WW-Absatz-Standardschriftart11111111"/>
    <w:uiPriority w:val="99"/>
    <w:rsid w:val="00E87162"/>
  </w:style>
  <w:style w:type="character" w:customStyle="1" w:styleId="WW-Absatz-Standardschriftart111111111">
    <w:name w:val="WW-Absatz-Standardschriftart111111111"/>
    <w:uiPriority w:val="99"/>
    <w:rsid w:val="00E87162"/>
  </w:style>
  <w:style w:type="character" w:customStyle="1" w:styleId="WW-Absatz-Standardschriftart1111111111">
    <w:name w:val="WW-Absatz-Standardschriftart1111111111"/>
    <w:uiPriority w:val="99"/>
    <w:rsid w:val="00E87162"/>
  </w:style>
  <w:style w:type="character" w:customStyle="1" w:styleId="WW-Absatz-Standardschriftart11111111111">
    <w:name w:val="WW-Absatz-Standardschriftart11111111111"/>
    <w:uiPriority w:val="99"/>
    <w:rsid w:val="00E87162"/>
  </w:style>
  <w:style w:type="character" w:customStyle="1" w:styleId="WW-Absatz-Standardschriftart111111111111">
    <w:name w:val="WW-Absatz-Standardschriftart111111111111"/>
    <w:uiPriority w:val="99"/>
    <w:rsid w:val="00E87162"/>
  </w:style>
  <w:style w:type="character" w:customStyle="1" w:styleId="WW-Absatz-Standardschriftart1111111111111">
    <w:name w:val="WW-Absatz-Standardschriftart1111111111111"/>
    <w:uiPriority w:val="99"/>
    <w:rsid w:val="00E87162"/>
  </w:style>
  <w:style w:type="character" w:customStyle="1" w:styleId="WW-Absatz-Standardschriftart11111111111111">
    <w:name w:val="WW-Absatz-Standardschriftart11111111111111"/>
    <w:uiPriority w:val="99"/>
    <w:rsid w:val="00E87162"/>
  </w:style>
  <w:style w:type="character" w:customStyle="1" w:styleId="WW-Absatz-Standardschriftart111111111111111">
    <w:name w:val="WW-Absatz-Standardschriftart111111111111111"/>
    <w:uiPriority w:val="99"/>
    <w:rsid w:val="00E87162"/>
  </w:style>
  <w:style w:type="character" w:customStyle="1" w:styleId="WW8Num3z2">
    <w:name w:val="WW8Num3z2"/>
    <w:uiPriority w:val="99"/>
    <w:rsid w:val="00E87162"/>
    <w:rPr>
      <w:rFonts w:ascii="StarSymbol" w:hAnsi="StarSymbol" w:cs="StarSymbol"/>
      <w:sz w:val="18"/>
      <w:szCs w:val="18"/>
    </w:rPr>
  </w:style>
  <w:style w:type="character" w:customStyle="1" w:styleId="WW-Absatz-Standardschriftart1111111111111111">
    <w:name w:val="WW-Absatz-Standardschriftart1111111111111111"/>
    <w:uiPriority w:val="99"/>
    <w:rsid w:val="00E87162"/>
  </w:style>
  <w:style w:type="character" w:customStyle="1" w:styleId="WW-Absatz-Standardschriftart11111111111111111">
    <w:name w:val="WW-Absatz-Standardschriftart11111111111111111"/>
    <w:uiPriority w:val="99"/>
    <w:rsid w:val="00E87162"/>
  </w:style>
  <w:style w:type="character" w:customStyle="1" w:styleId="Smbolosdenumerao">
    <w:name w:val="Símbolos de numeração"/>
    <w:uiPriority w:val="99"/>
    <w:rsid w:val="00E87162"/>
  </w:style>
  <w:style w:type="character" w:customStyle="1" w:styleId="Marcas">
    <w:name w:val="Marcas"/>
    <w:uiPriority w:val="99"/>
    <w:rsid w:val="00E87162"/>
    <w:rPr>
      <w:rFonts w:ascii="StarSymbol" w:eastAsia="Times New Roman" w:hAnsi="StarSymbol" w:cs="StarSymbol"/>
      <w:sz w:val="18"/>
      <w:szCs w:val="18"/>
    </w:rPr>
  </w:style>
  <w:style w:type="character" w:styleId="Hyperlink">
    <w:name w:val="Hyperlink"/>
    <w:basedOn w:val="DefaultParagraphFont"/>
    <w:uiPriority w:val="99"/>
    <w:semiHidden/>
    <w:rsid w:val="00E87162"/>
    <w:rPr>
      <w:color w:val="000080"/>
      <w:u w:val="single"/>
    </w:rPr>
  </w:style>
  <w:style w:type="paragraph" w:customStyle="1" w:styleId="Cabealho1">
    <w:name w:val="Cabeçalho1"/>
    <w:basedOn w:val="Normal"/>
    <w:next w:val="BodyText"/>
    <w:uiPriority w:val="99"/>
    <w:rsid w:val="00E87162"/>
    <w:pPr>
      <w:keepNext/>
      <w:spacing w:before="240" w:after="120"/>
    </w:pPr>
    <w:rPr>
      <w:rFonts w:ascii="Arial" w:eastAsia="MS Mincho" w:hAnsi="Arial" w:cs="Arial"/>
      <w:sz w:val="28"/>
      <w:szCs w:val="28"/>
    </w:rPr>
  </w:style>
  <w:style w:type="paragraph" w:styleId="BodyText">
    <w:name w:val="Body Text"/>
    <w:basedOn w:val="Normal"/>
    <w:link w:val="BodyTextChar"/>
    <w:uiPriority w:val="99"/>
    <w:semiHidden/>
    <w:rsid w:val="00E87162"/>
    <w:pPr>
      <w:spacing w:after="120"/>
    </w:pPr>
  </w:style>
  <w:style w:type="character" w:customStyle="1" w:styleId="BodyTextChar">
    <w:name w:val="Body Text Char"/>
    <w:basedOn w:val="DefaultParagraphFont"/>
    <w:link w:val="BodyText"/>
    <w:uiPriority w:val="99"/>
    <w:semiHidden/>
    <w:rsid w:val="0026605A"/>
    <w:rPr>
      <w:rFonts w:eastAsia="Arial Unicode MS"/>
      <w:sz w:val="24"/>
      <w:szCs w:val="24"/>
    </w:rPr>
  </w:style>
  <w:style w:type="paragraph" w:styleId="List">
    <w:name w:val="List"/>
    <w:basedOn w:val="BodyText"/>
    <w:uiPriority w:val="99"/>
    <w:semiHidden/>
    <w:rsid w:val="00E87162"/>
  </w:style>
  <w:style w:type="paragraph" w:customStyle="1" w:styleId="Legenda1">
    <w:name w:val="Legenda1"/>
    <w:basedOn w:val="Normal"/>
    <w:uiPriority w:val="99"/>
    <w:rsid w:val="00E87162"/>
    <w:pPr>
      <w:suppressLineNumbers/>
      <w:spacing w:before="120" w:after="120"/>
    </w:pPr>
    <w:rPr>
      <w:i/>
      <w:iCs/>
    </w:rPr>
  </w:style>
  <w:style w:type="paragraph" w:customStyle="1" w:styleId="ndiceremissivo">
    <w:name w:val="Índice remissivo"/>
    <w:basedOn w:val="Normal"/>
    <w:uiPriority w:val="99"/>
    <w:rsid w:val="00E87162"/>
    <w:pPr>
      <w:suppressLineNumbers/>
    </w:pPr>
  </w:style>
  <w:style w:type="paragraph" w:customStyle="1" w:styleId="Avanodecorpodetexto31">
    <w:name w:val="Avanço de corpo de texto 31"/>
    <w:basedOn w:val="Normal"/>
    <w:uiPriority w:val="99"/>
    <w:rsid w:val="00E87162"/>
    <w:pPr>
      <w:spacing w:line="360" w:lineRule="auto"/>
      <w:ind w:left="1620"/>
      <w:jc w:val="both"/>
    </w:pPr>
    <w:rPr>
      <w:sz w:val="20"/>
      <w:szCs w:val="20"/>
    </w:rPr>
  </w:style>
  <w:style w:type="paragraph" w:customStyle="1" w:styleId="Contedodatabela">
    <w:name w:val="Conteúdo da tabela"/>
    <w:basedOn w:val="Normal"/>
    <w:uiPriority w:val="99"/>
    <w:rsid w:val="00E87162"/>
    <w:pPr>
      <w:suppressLineNumbers/>
    </w:pPr>
  </w:style>
  <w:style w:type="paragraph" w:customStyle="1" w:styleId="Cabealhodatabela">
    <w:name w:val="Cabeçalho da tabela"/>
    <w:basedOn w:val="Contedodatabela"/>
    <w:uiPriority w:val="99"/>
    <w:rsid w:val="00E87162"/>
    <w:pPr>
      <w:jc w:val="center"/>
    </w:pPr>
    <w:rPr>
      <w:b/>
      <w:bCs/>
    </w:rPr>
  </w:style>
  <w:style w:type="paragraph" w:styleId="Header">
    <w:name w:val="header"/>
    <w:basedOn w:val="Normal"/>
    <w:link w:val="HeaderChar"/>
    <w:uiPriority w:val="99"/>
    <w:semiHidden/>
    <w:rsid w:val="00E87162"/>
    <w:pPr>
      <w:suppressLineNumbers/>
      <w:tabs>
        <w:tab w:val="center" w:pos="4818"/>
        <w:tab w:val="right" w:pos="9637"/>
      </w:tabs>
    </w:pPr>
  </w:style>
  <w:style w:type="character" w:customStyle="1" w:styleId="HeaderChar">
    <w:name w:val="Header Char"/>
    <w:basedOn w:val="DefaultParagraphFont"/>
    <w:link w:val="Header"/>
    <w:uiPriority w:val="99"/>
    <w:semiHidden/>
    <w:rsid w:val="0026605A"/>
    <w:rPr>
      <w:rFonts w:eastAsia="Arial Unicode MS"/>
      <w:sz w:val="24"/>
      <w:szCs w:val="24"/>
    </w:rPr>
  </w:style>
  <w:style w:type="paragraph" w:styleId="Footer">
    <w:name w:val="footer"/>
    <w:basedOn w:val="Normal"/>
    <w:link w:val="FooterChar"/>
    <w:uiPriority w:val="99"/>
    <w:semiHidden/>
    <w:rsid w:val="00E87162"/>
    <w:pPr>
      <w:suppressLineNumbers/>
      <w:tabs>
        <w:tab w:val="center" w:pos="4818"/>
        <w:tab w:val="right" w:pos="9637"/>
      </w:tabs>
    </w:pPr>
  </w:style>
  <w:style w:type="character" w:customStyle="1" w:styleId="FooterChar">
    <w:name w:val="Footer Char"/>
    <w:basedOn w:val="DefaultParagraphFont"/>
    <w:link w:val="Footer"/>
    <w:uiPriority w:val="99"/>
    <w:semiHidden/>
    <w:rsid w:val="0026605A"/>
    <w:rPr>
      <w:rFonts w:eastAsia="Arial Unicode MS"/>
      <w:sz w:val="24"/>
      <w:szCs w:val="24"/>
    </w:rPr>
  </w:style>
  <w:style w:type="paragraph" w:styleId="ListParagraph">
    <w:name w:val="List Paragraph"/>
    <w:basedOn w:val="Normal"/>
    <w:uiPriority w:val="99"/>
    <w:qFormat/>
    <w:rsid w:val="007339E3"/>
    <w:pPr>
      <w:ind w:left="720"/>
    </w:pPr>
  </w:style>
  <w:style w:type="table" w:styleId="TableGrid">
    <w:name w:val="Table Grid"/>
    <w:basedOn w:val="TableNormal"/>
    <w:uiPriority w:val="99"/>
    <w:rsid w:val="002165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079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7938"/>
    <w:rPr>
      <w:rFonts w:ascii="Tahoma" w:eastAsia="Arial Unicode MS"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ph.qren.p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pd@ieba.org.p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ph.qren.p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1788</Words>
  <Characters>9656</Characters>
  <Application>Microsoft Office Outlook</Application>
  <DocSecurity>0</DocSecurity>
  <Lines>0</Lines>
  <Paragraphs>0</Paragraphs>
  <ScaleCrop>false</ScaleCrop>
  <Company>Federação Minha Terra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Recebido em: ___/___/___ Por: ______________________________</dc:title>
  <dc:subject/>
  <dc:creator>Carla Duarte</dc:creator>
  <cp:keywords/>
  <dc:description/>
  <cp:lastModifiedBy>Federação Minha Terra</cp:lastModifiedBy>
  <cp:revision>4</cp:revision>
  <cp:lastPrinted>2009-12-18T12:25:00Z</cp:lastPrinted>
  <dcterms:created xsi:type="dcterms:W3CDTF">2013-02-19T14:27:00Z</dcterms:created>
  <dcterms:modified xsi:type="dcterms:W3CDTF">2013-02-19T14:28:00Z</dcterms:modified>
</cp:coreProperties>
</file>